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FE0" w:rsidRPr="00F845DA" w:rsidRDefault="00EA2FE0" w:rsidP="00EA2FE0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РОССИЙСКАЯ ФЕДЕРАЦИЯ</w:t>
      </w:r>
    </w:p>
    <w:p w:rsidR="00EA2FE0" w:rsidRPr="00F845DA" w:rsidRDefault="00EA2FE0" w:rsidP="00EA2FE0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РОСТОВСКАЯ ОБЛАСТЬ</w:t>
      </w:r>
    </w:p>
    <w:p w:rsidR="00EA2FE0" w:rsidRPr="00F845DA" w:rsidRDefault="00EA2FE0" w:rsidP="00EA2FE0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ПРОЛЕТАРСКИЙ РАЙОН</w:t>
      </w:r>
    </w:p>
    <w:p w:rsidR="00EA2FE0" w:rsidRPr="00F845DA" w:rsidRDefault="00EA2FE0" w:rsidP="00EA2FE0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 xml:space="preserve">МУНИЦИПАЛЬНОЕ ОБРАЗОВАНИЕ </w:t>
      </w:r>
    </w:p>
    <w:p w:rsidR="00EA2FE0" w:rsidRPr="00F845DA" w:rsidRDefault="00EA2FE0" w:rsidP="00EA2FE0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«ДАЛЬНЕНСКОЕ СЕЛЬСКОЕ ПОСЕЛЕНИЕ»</w:t>
      </w:r>
    </w:p>
    <w:p w:rsidR="00EA2FE0" w:rsidRPr="00F845DA" w:rsidRDefault="00EA2FE0" w:rsidP="00EA2FE0">
      <w:pPr>
        <w:jc w:val="center"/>
        <w:rPr>
          <w:sz w:val="10"/>
          <w:szCs w:val="10"/>
        </w:rPr>
      </w:pPr>
    </w:p>
    <w:p w:rsidR="00EA2FE0" w:rsidRDefault="00EA2FE0" w:rsidP="00EA2FE0">
      <w:pPr>
        <w:jc w:val="center"/>
        <w:rPr>
          <w:sz w:val="28"/>
          <w:szCs w:val="28"/>
        </w:rPr>
      </w:pPr>
      <w:r w:rsidRPr="00F845DA">
        <w:rPr>
          <w:sz w:val="28"/>
          <w:szCs w:val="28"/>
        </w:rPr>
        <w:t>АДМИНИСТРАЦИЯ ДАЛЬНЕНСКОГО СЕЛЬСКОГО ПОСЕЛЕНИЯ</w:t>
      </w:r>
    </w:p>
    <w:p w:rsidR="00EA2FE0" w:rsidRDefault="00EA2FE0" w:rsidP="00EA2FE0">
      <w:pPr>
        <w:jc w:val="center"/>
        <w:rPr>
          <w:sz w:val="28"/>
          <w:szCs w:val="28"/>
        </w:rPr>
      </w:pPr>
    </w:p>
    <w:p w:rsidR="00343CDD" w:rsidRDefault="00343CDD">
      <w:pPr>
        <w:ind w:left="-720" w:firstLine="180"/>
        <w:jc w:val="center"/>
        <w:rPr>
          <w:b/>
          <w:sz w:val="28"/>
          <w:szCs w:val="28"/>
        </w:rPr>
      </w:pPr>
    </w:p>
    <w:p w:rsidR="00343CDD" w:rsidRDefault="00EA2FE0">
      <w:pPr>
        <w:ind w:left="-18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43CDD" w:rsidRDefault="00343CDD">
      <w:pPr>
        <w:rPr>
          <w:sz w:val="28"/>
          <w:szCs w:val="28"/>
        </w:rPr>
      </w:pPr>
    </w:p>
    <w:p w:rsidR="00343CDD" w:rsidRDefault="00EA2FE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08.02.2016г.</w:t>
      </w:r>
      <w:r w:rsidR="00C5494B">
        <w:rPr>
          <w:color w:val="000000"/>
          <w:sz w:val="28"/>
          <w:szCs w:val="28"/>
        </w:rPr>
        <w:t xml:space="preserve">              </w:t>
      </w:r>
      <w:r w:rsidR="006E53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№ 1</w:t>
      </w:r>
      <w:r w:rsidR="00C5494B">
        <w:rPr>
          <w:color w:val="000000"/>
          <w:sz w:val="28"/>
          <w:szCs w:val="28"/>
        </w:rPr>
        <w:t>8                                              х. Дальний</w:t>
      </w:r>
    </w:p>
    <w:p w:rsidR="00343CDD" w:rsidRDefault="00343CDD">
      <w:pPr>
        <w:rPr>
          <w:color w:val="000000"/>
          <w:sz w:val="28"/>
          <w:szCs w:val="28"/>
        </w:rPr>
      </w:pPr>
    </w:p>
    <w:p w:rsidR="00343CDD" w:rsidRDefault="00C5494B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реестр </w:t>
      </w:r>
    </w:p>
    <w:p w:rsidR="00343CDD" w:rsidRDefault="00C5494B">
      <w:pPr>
        <w:rPr>
          <w:sz w:val="28"/>
          <w:szCs w:val="28"/>
        </w:rPr>
      </w:pPr>
      <w:r>
        <w:rPr>
          <w:sz w:val="28"/>
          <w:szCs w:val="28"/>
        </w:rPr>
        <w:t xml:space="preserve">объектов муниципальной собственности </w:t>
      </w:r>
    </w:p>
    <w:p w:rsidR="00343CDD" w:rsidRDefault="00C5494B">
      <w:pPr>
        <w:jc w:val="both"/>
        <w:rPr>
          <w:sz w:val="28"/>
          <w:szCs w:val="28"/>
        </w:rPr>
      </w:pPr>
      <w:r>
        <w:rPr>
          <w:sz w:val="28"/>
          <w:szCs w:val="28"/>
        </w:rPr>
        <w:t>Дальненского сельского поселения</w:t>
      </w:r>
    </w:p>
    <w:p w:rsidR="00343CDD" w:rsidRDefault="00343CDD">
      <w:pPr>
        <w:jc w:val="both"/>
        <w:rPr>
          <w:sz w:val="28"/>
          <w:szCs w:val="28"/>
        </w:rPr>
      </w:pPr>
    </w:p>
    <w:p w:rsidR="00343CDD" w:rsidRPr="00655329" w:rsidRDefault="00C5494B">
      <w:pPr>
        <w:jc w:val="both"/>
        <w:rPr>
          <w:sz w:val="28"/>
          <w:szCs w:val="28"/>
        </w:rPr>
      </w:pPr>
      <w:r>
        <w:rPr>
          <w:spacing w:val="-20"/>
          <w:sz w:val="28"/>
          <w:szCs w:val="28"/>
        </w:rPr>
        <w:t xml:space="preserve">          </w:t>
      </w:r>
      <w:r w:rsidR="002E0E50" w:rsidRPr="000C3B19"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30.08.2011г. № 424 «Об утверждении Порядка ведения органами местного самоуправления реестров муниципального имущества»</w:t>
      </w:r>
      <w:r w:rsidR="002E0E50">
        <w:rPr>
          <w:sz w:val="28"/>
          <w:szCs w:val="28"/>
        </w:rPr>
        <w:t xml:space="preserve"> </w:t>
      </w:r>
      <w:r w:rsidRPr="00655329">
        <w:rPr>
          <w:spacing w:val="-20"/>
          <w:sz w:val="28"/>
          <w:szCs w:val="28"/>
        </w:rPr>
        <w:t xml:space="preserve">и  </w:t>
      </w:r>
      <w:r w:rsidRPr="00655329">
        <w:rPr>
          <w:sz w:val="28"/>
          <w:szCs w:val="28"/>
        </w:rPr>
        <w:t xml:space="preserve">в связи с изменениями характеристик объекта муниципального имущества на основании  первичной технической  инвентаризации произведенной Пролетарским филиалом ГУПТИ РО, - </w:t>
      </w:r>
    </w:p>
    <w:p w:rsidR="006E535C" w:rsidRPr="00655329" w:rsidRDefault="006E535C" w:rsidP="006E535C">
      <w:pPr>
        <w:jc w:val="both"/>
        <w:rPr>
          <w:sz w:val="28"/>
          <w:szCs w:val="28"/>
        </w:rPr>
      </w:pPr>
      <w:r w:rsidRPr="00655329">
        <w:rPr>
          <w:sz w:val="28"/>
          <w:szCs w:val="28"/>
        </w:rPr>
        <w:t xml:space="preserve">                      </w:t>
      </w:r>
    </w:p>
    <w:p w:rsidR="006E535C" w:rsidRPr="00655329" w:rsidRDefault="006E535C" w:rsidP="006E535C">
      <w:pPr>
        <w:jc w:val="both"/>
        <w:rPr>
          <w:sz w:val="28"/>
          <w:szCs w:val="28"/>
        </w:rPr>
      </w:pPr>
      <w:r w:rsidRPr="00655329">
        <w:rPr>
          <w:sz w:val="28"/>
          <w:szCs w:val="28"/>
        </w:rPr>
        <w:t xml:space="preserve"> ПОСТАНОВЛЯЮ:</w:t>
      </w:r>
    </w:p>
    <w:p w:rsidR="006E535C" w:rsidRPr="00655329" w:rsidRDefault="006E535C" w:rsidP="006E535C">
      <w:pPr>
        <w:jc w:val="both"/>
        <w:rPr>
          <w:sz w:val="28"/>
          <w:szCs w:val="28"/>
        </w:rPr>
      </w:pPr>
    </w:p>
    <w:p w:rsidR="006E535C" w:rsidRPr="007F730C" w:rsidRDefault="006E535C" w:rsidP="006E535C">
      <w:pPr>
        <w:ind w:firstLine="540"/>
        <w:jc w:val="both"/>
        <w:rPr>
          <w:sz w:val="28"/>
          <w:szCs w:val="28"/>
        </w:rPr>
      </w:pPr>
      <w:r w:rsidRPr="007F730C">
        <w:rPr>
          <w:sz w:val="28"/>
          <w:szCs w:val="28"/>
        </w:rPr>
        <w:t>1.  Внести изменения в реестр объектов муниципальной собственности Дальненского сельского поселения.</w:t>
      </w:r>
    </w:p>
    <w:p w:rsidR="00E83B75" w:rsidRPr="007F730C" w:rsidRDefault="00DF1117" w:rsidP="007F730C">
      <w:pPr>
        <w:autoSpaceDE w:val="0"/>
        <w:ind w:firstLine="567"/>
        <w:jc w:val="both"/>
        <w:rPr>
          <w:b/>
          <w:sz w:val="28"/>
          <w:szCs w:val="28"/>
        </w:rPr>
      </w:pPr>
      <w:r w:rsidRPr="007F730C">
        <w:rPr>
          <w:sz w:val="28"/>
          <w:szCs w:val="28"/>
        </w:rPr>
        <w:t>1.</w:t>
      </w:r>
      <w:r w:rsidR="007F730C" w:rsidRPr="007F730C">
        <w:rPr>
          <w:sz w:val="28"/>
          <w:szCs w:val="28"/>
        </w:rPr>
        <w:t>1</w:t>
      </w:r>
      <w:r w:rsidR="00BA5F29" w:rsidRPr="007F730C">
        <w:rPr>
          <w:sz w:val="28"/>
          <w:szCs w:val="28"/>
        </w:rPr>
        <w:t xml:space="preserve">. </w:t>
      </w:r>
      <w:r w:rsidR="00E83B75" w:rsidRPr="007F730C">
        <w:rPr>
          <w:sz w:val="28"/>
          <w:szCs w:val="28"/>
        </w:rPr>
        <w:t xml:space="preserve">В площадь объекта </w:t>
      </w:r>
      <w:r w:rsidR="00BA5F29" w:rsidRPr="007F730C">
        <w:rPr>
          <w:sz w:val="28"/>
          <w:szCs w:val="28"/>
        </w:rPr>
        <w:t xml:space="preserve"> </w:t>
      </w:r>
      <w:r w:rsidR="00E83B75" w:rsidRPr="007F730C">
        <w:rPr>
          <w:sz w:val="28"/>
          <w:szCs w:val="28"/>
        </w:rPr>
        <w:t xml:space="preserve">автодорога твердого покрытия протяженностью 0,55 км  расположенную по адресу:   х. Дальний,  от пер. Крайний до  пер. Набережный, </w:t>
      </w:r>
      <w:r w:rsidR="007F730C" w:rsidRPr="007F730C">
        <w:rPr>
          <w:sz w:val="28"/>
          <w:szCs w:val="28"/>
        </w:rPr>
        <w:t xml:space="preserve"> </w:t>
      </w:r>
      <w:r w:rsidR="00E83B75" w:rsidRPr="007F730C">
        <w:rPr>
          <w:sz w:val="28"/>
          <w:szCs w:val="28"/>
        </w:rPr>
        <w:t xml:space="preserve"> КН 61:31:0030101:1924 , </w:t>
      </w:r>
      <w:r w:rsidR="00E83B75" w:rsidRPr="007F730C">
        <w:rPr>
          <w:b/>
          <w:sz w:val="28"/>
          <w:szCs w:val="28"/>
        </w:rPr>
        <w:t>0</w:t>
      </w:r>
      <w:r w:rsidR="007F730C" w:rsidRPr="007F730C">
        <w:rPr>
          <w:b/>
          <w:sz w:val="28"/>
          <w:szCs w:val="28"/>
        </w:rPr>
        <w:t>,369  км</w:t>
      </w:r>
      <w:r w:rsidR="007F730C" w:rsidRPr="007F730C">
        <w:rPr>
          <w:sz w:val="28"/>
          <w:szCs w:val="28"/>
        </w:rPr>
        <w:t xml:space="preserve">  вместо </w:t>
      </w:r>
      <w:r w:rsidR="007F730C" w:rsidRPr="007F730C">
        <w:rPr>
          <w:b/>
          <w:sz w:val="28"/>
          <w:szCs w:val="28"/>
        </w:rPr>
        <w:t>0,55 км.</w:t>
      </w:r>
    </w:p>
    <w:p w:rsidR="00E83B75" w:rsidRPr="007F730C" w:rsidRDefault="007F730C" w:rsidP="007F730C">
      <w:pPr>
        <w:autoSpaceDE w:val="0"/>
        <w:ind w:firstLine="567"/>
        <w:jc w:val="both"/>
        <w:rPr>
          <w:b/>
          <w:sz w:val="28"/>
          <w:szCs w:val="28"/>
        </w:rPr>
      </w:pPr>
      <w:r w:rsidRPr="007F730C">
        <w:rPr>
          <w:sz w:val="28"/>
          <w:szCs w:val="28"/>
        </w:rPr>
        <w:t xml:space="preserve">1.2. В площадь объекта  автодорога твердого покрытия протяженностью 0,55 км расположенную по адресу:       х. Дальний,  от ул. Набережная до ул. Школьная  КН 61:31:0030101:1923, </w:t>
      </w:r>
      <w:r w:rsidRPr="007F730C">
        <w:rPr>
          <w:b/>
          <w:sz w:val="28"/>
          <w:szCs w:val="28"/>
        </w:rPr>
        <w:t>0,670  км</w:t>
      </w:r>
      <w:r w:rsidRPr="007F730C">
        <w:rPr>
          <w:sz w:val="28"/>
          <w:szCs w:val="28"/>
        </w:rPr>
        <w:t xml:space="preserve">  вместо </w:t>
      </w:r>
      <w:r w:rsidRPr="007F730C">
        <w:rPr>
          <w:b/>
          <w:sz w:val="28"/>
          <w:szCs w:val="28"/>
        </w:rPr>
        <w:t>0,55 км.</w:t>
      </w:r>
    </w:p>
    <w:p w:rsidR="006E535C" w:rsidRPr="007F730C" w:rsidRDefault="006E535C" w:rsidP="006E535C">
      <w:pPr>
        <w:ind w:firstLine="540"/>
        <w:jc w:val="both"/>
        <w:rPr>
          <w:sz w:val="28"/>
          <w:szCs w:val="28"/>
        </w:rPr>
      </w:pPr>
      <w:r w:rsidRPr="007F730C">
        <w:rPr>
          <w:sz w:val="28"/>
          <w:szCs w:val="28"/>
        </w:rPr>
        <w:t>3.  Контроль над выполнением данного постановления возложить на специалиста Лифанову О.Н.</w:t>
      </w:r>
    </w:p>
    <w:p w:rsidR="006E535C" w:rsidRPr="00655329" w:rsidRDefault="006E535C" w:rsidP="006E535C">
      <w:pPr>
        <w:ind w:left="360"/>
        <w:jc w:val="both"/>
        <w:rPr>
          <w:sz w:val="28"/>
          <w:szCs w:val="28"/>
        </w:rPr>
      </w:pPr>
    </w:p>
    <w:p w:rsidR="00343CDD" w:rsidRPr="00655329" w:rsidRDefault="00343CDD" w:rsidP="00655329">
      <w:pPr>
        <w:jc w:val="both"/>
        <w:rPr>
          <w:sz w:val="28"/>
          <w:szCs w:val="28"/>
        </w:rPr>
      </w:pPr>
    </w:p>
    <w:p w:rsidR="00343CDD" w:rsidRDefault="00343CDD">
      <w:pPr>
        <w:jc w:val="both"/>
        <w:rPr>
          <w:sz w:val="28"/>
          <w:szCs w:val="28"/>
        </w:rPr>
      </w:pPr>
    </w:p>
    <w:p w:rsidR="00343CDD" w:rsidRDefault="00C5494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Глава Дальненского</w:t>
      </w:r>
    </w:p>
    <w:p w:rsidR="00343CDD" w:rsidRDefault="00C5494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С.Е.Стецков</w:t>
      </w:r>
    </w:p>
    <w:p w:rsidR="00343CDD" w:rsidRDefault="00343CDD">
      <w:pPr>
        <w:autoSpaceDE w:val="0"/>
        <w:ind w:left="360"/>
        <w:jc w:val="both"/>
        <w:rPr>
          <w:sz w:val="28"/>
          <w:szCs w:val="28"/>
        </w:rPr>
      </w:pPr>
    </w:p>
    <w:p w:rsidR="00343CDD" w:rsidRDefault="00343CDD">
      <w:pPr>
        <w:autoSpaceDE w:val="0"/>
        <w:rPr>
          <w:sz w:val="28"/>
          <w:szCs w:val="28"/>
        </w:rPr>
      </w:pPr>
    </w:p>
    <w:sectPr w:rsidR="00343CDD" w:rsidSect="00343CDD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50C" w:rsidRDefault="00E6550C" w:rsidP="00655329">
      <w:r>
        <w:separator/>
      </w:r>
    </w:p>
  </w:endnote>
  <w:endnote w:type="continuationSeparator" w:id="1">
    <w:p w:rsidR="00E6550C" w:rsidRDefault="00E6550C" w:rsidP="00655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50C" w:rsidRDefault="00E6550C" w:rsidP="00655329">
      <w:r>
        <w:separator/>
      </w:r>
    </w:p>
  </w:footnote>
  <w:footnote w:type="continuationSeparator" w:id="1">
    <w:p w:rsidR="00E6550C" w:rsidRDefault="00E6550C" w:rsidP="006553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394"/>
    <w:rsid w:val="002E0E50"/>
    <w:rsid w:val="00343CDD"/>
    <w:rsid w:val="004460F6"/>
    <w:rsid w:val="005A71D5"/>
    <w:rsid w:val="00655329"/>
    <w:rsid w:val="006E535C"/>
    <w:rsid w:val="007F730C"/>
    <w:rsid w:val="00BA5F29"/>
    <w:rsid w:val="00C5494B"/>
    <w:rsid w:val="00DC3394"/>
    <w:rsid w:val="00DF1117"/>
    <w:rsid w:val="00E6550C"/>
    <w:rsid w:val="00E83B75"/>
    <w:rsid w:val="00EA2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CD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43CDD"/>
  </w:style>
  <w:style w:type="character" w:customStyle="1" w:styleId="WW-Absatz-Standardschriftart">
    <w:name w:val="WW-Absatz-Standardschriftart"/>
    <w:rsid w:val="00343CDD"/>
  </w:style>
  <w:style w:type="character" w:customStyle="1" w:styleId="WW8Num1z0">
    <w:name w:val="WW8Num1z0"/>
    <w:rsid w:val="00343CDD"/>
    <w:rPr>
      <w:rFonts w:ascii="Symbol" w:hAnsi="Symbol"/>
    </w:rPr>
  </w:style>
  <w:style w:type="character" w:customStyle="1" w:styleId="WW8Num1z1">
    <w:name w:val="WW8Num1z1"/>
    <w:rsid w:val="00343CDD"/>
    <w:rPr>
      <w:rFonts w:ascii="Courier New" w:hAnsi="Courier New" w:cs="Courier New"/>
    </w:rPr>
  </w:style>
  <w:style w:type="character" w:customStyle="1" w:styleId="WW8Num1z2">
    <w:name w:val="WW8Num1z2"/>
    <w:rsid w:val="00343CDD"/>
    <w:rPr>
      <w:rFonts w:ascii="Wingdings" w:hAnsi="Wingdings"/>
    </w:rPr>
  </w:style>
  <w:style w:type="character" w:customStyle="1" w:styleId="1">
    <w:name w:val="Основной шрифт абзаца1"/>
    <w:rsid w:val="00343CDD"/>
  </w:style>
  <w:style w:type="character" w:customStyle="1" w:styleId="a3">
    <w:name w:val="Символ нумерации"/>
    <w:rsid w:val="00343CDD"/>
  </w:style>
  <w:style w:type="paragraph" w:customStyle="1" w:styleId="a4">
    <w:name w:val="Заголовок"/>
    <w:basedOn w:val="a"/>
    <w:next w:val="a5"/>
    <w:rsid w:val="00343CD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343CDD"/>
    <w:pPr>
      <w:spacing w:after="120"/>
    </w:pPr>
  </w:style>
  <w:style w:type="paragraph" w:styleId="a6">
    <w:name w:val="List"/>
    <w:basedOn w:val="a5"/>
    <w:rsid w:val="00343CDD"/>
    <w:rPr>
      <w:rFonts w:cs="Mangal"/>
    </w:rPr>
  </w:style>
  <w:style w:type="paragraph" w:customStyle="1" w:styleId="10">
    <w:name w:val="Название1"/>
    <w:basedOn w:val="a"/>
    <w:rsid w:val="00343CD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343CDD"/>
    <w:pPr>
      <w:suppressLineNumbers/>
    </w:pPr>
    <w:rPr>
      <w:rFonts w:cs="Mangal"/>
    </w:rPr>
  </w:style>
  <w:style w:type="paragraph" w:customStyle="1" w:styleId="ConsPlusNormal">
    <w:name w:val="ConsPlusNormal"/>
    <w:rsid w:val="00343CD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343CD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343CDD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7">
    <w:name w:val="Title"/>
    <w:basedOn w:val="a"/>
    <w:next w:val="a8"/>
    <w:qFormat/>
    <w:rsid w:val="00343CDD"/>
    <w:pPr>
      <w:jc w:val="center"/>
    </w:pPr>
    <w:rPr>
      <w:sz w:val="28"/>
    </w:rPr>
  </w:style>
  <w:style w:type="paragraph" w:styleId="a8">
    <w:name w:val="Subtitle"/>
    <w:basedOn w:val="a4"/>
    <w:next w:val="a5"/>
    <w:qFormat/>
    <w:rsid w:val="00343CDD"/>
    <w:pPr>
      <w:jc w:val="center"/>
    </w:pPr>
    <w:rPr>
      <w:i/>
      <w:iCs/>
    </w:rPr>
  </w:style>
  <w:style w:type="paragraph" w:styleId="a9">
    <w:name w:val="Balloon Text"/>
    <w:basedOn w:val="a"/>
    <w:rsid w:val="00343CDD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343CDD"/>
    <w:pPr>
      <w:tabs>
        <w:tab w:val="left" w:pos="4650"/>
      </w:tabs>
    </w:pPr>
    <w:rPr>
      <w:sz w:val="28"/>
    </w:rPr>
  </w:style>
  <w:style w:type="paragraph" w:customStyle="1" w:styleId="aa">
    <w:name w:val="Содержимое таблицы"/>
    <w:basedOn w:val="a"/>
    <w:rsid w:val="00343CDD"/>
    <w:pPr>
      <w:suppressLineNumbers/>
    </w:pPr>
  </w:style>
  <w:style w:type="paragraph" w:customStyle="1" w:styleId="ab">
    <w:name w:val="Заголовок таблицы"/>
    <w:basedOn w:val="aa"/>
    <w:rsid w:val="00343CDD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semiHidden/>
    <w:unhideWhenUsed/>
    <w:rsid w:val="006553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55329"/>
    <w:rPr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6553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553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1</cp:lastModifiedBy>
  <cp:revision>10</cp:revision>
  <cp:lastPrinted>2016-02-08T09:29:00Z</cp:lastPrinted>
  <dcterms:created xsi:type="dcterms:W3CDTF">2015-11-17T06:23:00Z</dcterms:created>
  <dcterms:modified xsi:type="dcterms:W3CDTF">2016-02-08T09:29:00Z</dcterms:modified>
</cp:coreProperties>
</file>