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1F" w:rsidRPr="004D26D0" w:rsidRDefault="00F52325" w:rsidP="004D26D0">
      <w:pPr>
        <w:pStyle w:val="a5"/>
        <w:jc w:val="center"/>
        <w:rPr>
          <w:rFonts w:ascii="Times New Roman" w:hAnsi="Times New Roman" w:cs="Times New Roman"/>
        </w:rPr>
      </w:pPr>
      <w:r w:rsidRPr="004D26D0">
        <w:rPr>
          <w:rFonts w:ascii="Times New Roman" w:hAnsi="Times New Roman" w:cs="Times New Roman"/>
        </w:rPr>
        <w:t>РОССИЙСКАЯ  ФЕДЕРАЦИЯ</w:t>
      </w:r>
    </w:p>
    <w:p w:rsidR="00A51C1F" w:rsidRPr="004D26D0" w:rsidRDefault="00F52325">
      <w:pPr>
        <w:jc w:val="center"/>
        <w:rPr>
          <w:rFonts w:eastAsia="Calibri"/>
          <w:sz w:val="28"/>
          <w:szCs w:val="28"/>
        </w:rPr>
      </w:pPr>
      <w:r w:rsidRPr="004D26D0">
        <w:rPr>
          <w:rFonts w:eastAsia="Calibri"/>
          <w:sz w:val="28"/>
          <w:szCs w:val="28"/>
        </w:rPr>
        <w:t xml:space="preserve">СОБРАНИЕ ДЕПУТАТОВ </w:t>
      </w:r>
    </w:p>
    <w:p w:rsidR="00A51C1F" w:rsidRPr="004D26D0" w:rsidRDefault="00F52325">
      <w:pPr>
        <w:jc w:val="center"/>
        <w:rPr>
          <w:rFonts w:eastAsia="Calibri"/>
          <w:sz w:val="28"/>
          <w:szCs w:val="28"/>
        </w:rPr>
      </w:pPr>
      <w:r w:rsidRPr="004D26D0">
        <w:rPr>
          <w:rFonts w:eastAsia="Calibri"/>
          <w:sz w:val="28"/>
          <w:szCs w:val="28"/>
        </w:rPr>
        <w:t>ДАЛЬНЕНСКОГО СЕЛЬСКОГО ПОСЕЛЕНИЯ</w:t>
      </w:r>
    </w:p>
    <w:p w:rsidR="00A51C1F" w:rsidRPr="004D26D0" w:rsidRDefault="00F52325">
      <w:pPr>
        <w:jc w:val="center"/>
        <w:rPr>
          <w:rFonts w:eastAsia="Calibri"/>
          <w:sz w:val="28"/>
          <w:szCs w:val="28"/>
        </w:rPr>
      </w:pPr>
      <w:r w:rsidRPr="004D26D0">
        <w:rPr>
          <w:rFonts w:eastAsia="Calibri"/>
          <w:sz w:val="28"/>
          <w:szCs w:val="28"/>
        </w:rPr>
        <w:t xml:space="preserve">ПРОЛЕТАРСКОГО РАЙОНА </w:t>
      </w:r>
    </w:p>
    <w:p w:rsidR="00A51C1F" w:rsidRDefault="00F52325">
      <w:pPr>
        <w:jc w:val="center"/>
        <w:rPr>
          <w:rFonts w:eastAsia="Calibri"/>
          <w:sz w:val="28"/>
          <w:szCs w:val="28"/>
        </w:rPr>
      </w:pPr>
      <w:r w:rsidRPr="004D26D0">
        <w:rPr>
          <w:rFonts w:eastAsia="Calibri"/>
          <w:sz w:val="28"/>
          <w:szCs w:val="28"/>
        </w:rPr>
        <w:t>РОСТОВСКОЙ ОБЛАСТИ</w:t>
      </w:r>
    </w:p>
    <w:p w:rsidR="00A51C1F" w:rsidRDefault="00A51C1F">
      <w:pPr>
        <w:rPr>
          <w:rFonts w:eastAsia="Calibri"/>
          <w:sz w:val="28"/>
          <w:szCs w:val="28"/>
        </w:rPr>
      </w:pPr>
    </w:p>
    <w:p w:rsidR="00A51C1F" w:rsidRDefault="00F52325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РЕШЕНИЕ</w:t>
      </w:r>
    </w:p>
    <w:p w:rsidR="00A51C1F" w:rsidRDefault="00A51C1F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4"/>
        </w:rPr>
      </w:pPr>
    </w:p>
    <w:p w:rsidR="00913FCE" w:rsidRDefault="00F52325" w:rsidP="004D26D0">
      <w:pPr>
        <w:pStyle w:val="ConsPlusTitle"/>
        <w:widowControl/>
        <w:rPr>
          <w:rFonts w:ascii="Times New Roman" w:hAnsi="Times New Roman" w:cs="Times New Roman"/>
          <w:b w:val="0"/>
          <w:bCs w:val="0"/>
          <w:color w:val="000000"/>
          <w:sz w:val="28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4"/>
        </w:rPr>
        <w:t>Об</w:t>
      </w:r>
      <w:r w:rsidR="004D26D0">
        <w:rPr>
          <w:rFonts w:ascii="Times New Roman" w:hAnsi="Times New Roman" w:cs="Times New Roman"/>
          <w:b w:val="0"/>
          <w:bCs w:val="0"/>
          <w:color w:val="000000"/>
          <w:sz w:val="28"/>
          <w:szCs w:val="24"/>
        </w:rPr>
        <w:t xml:space="preserve"> отмене</w:t>
      </w:r>
    </w:p>
    <w:p w:rsidR="00913FCE" w:rsidRDefault="00913FCE" w:rsidP="004D26D0">
      <w:pPr>
        <w:pStyle w:val="ConsPlusTitle"/>
        <w:widowControl/>
        <w:rPr>
          <w:rFonts w:ascii="Times New Roman" w:hAnsi="Times New Roman" w:cs="Times New Roman"/>
          <w:b w:val="0"/>
          <w:bCs w:val="0"/>
          <w:color w:val="000000"/>
          <w:sz w:val="28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4"/>
        </w:rPr>
        <w:t>р</w:t>
      </w:r>
      <w:r w:rsidR="004D26D0">
        <w:rPr>
          <w:rFonts w:ascii="Times New Roman" w:hAnsi="Times New Roman" w:cs="Times New Roman"/>
          <w:b w:val="0"/>
          <w:bCs w:val="0"/>
          <w:color w:val="000000"/>
          <w:sz w:val="28"/>
          <w:szCs w:val="24"/>
        </w:rPr>
        <w:t>ешения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4"/>
        </w:rPr>
        <w:t xml:space="preserve"> </w:t>
      </w:r>
      <w:r w:rsidR="004D26D0">
        <w:rPr>
          <w:rFonts w:ascii="Times New Roman" w:hAnsi="Times New Roman" w:cs="Times New Roman"/>
          <w:b w:val="0"/>
          <w:bCs w:val="0"/>
          <w:color w:val="000000"/>
          <w:sz w:val="28"/>
          <w:szCs w:val="24"/>
        </w:rPr>
        <w:t xml:space="preserve">Собрания депутатов </w:t>
      </w:r>
    </w:p>
    <w:p w:rsidR="004D26D0" w:rsidRDefault="004D26D0" w:rsidP="004D26D0">
      <w:pPr>
        <w:pStyle w:val="ConsPlusTitle"/>
        <w:widowControl/>
        <w:rPr>
          <w:rFonts w:ascii="Times New Roman" w:hAnsi="Times New Roman" w:cs="Times New Roman"/>
          <w:b w:val="0"/>
          <w:bCs w:val="0"/>
          <w:color w:val="000000"/>
          <w:sz w:val="28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4"/>
        </w:rPr>
        <w:t>Дальненского сельского поселения</w:t>
      </w:r>
    </w:p>
    <w:p w:rsidR="004D26D0" w:rsidRDefault="00913FCE" w:rsidP="004D26D0">
      <w:pPr>
        <w:pStyle w:val="ConsPlusTitle"/>
        <w:widowControl/>
        <w:rPr>
          <w:rFonts w:ascii="Times New Roman" w:hAnsi="Times New Roman" w:cs="Times New Roman"/>
          <w:b w:val="0"/>
          <w:bCs w:val="0"/>
          <w:color w:val="000000"/>
          <w:sz w:val="28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4"/>
        </w:rPr>
        <w:t>от 24.06.2013  № 32</w:t>
      </w:r>
    </w:p>
    <w:p w:rsidR="00A51C1F" w:rsidRDefault="00F52325">
      <w:pPr>
        <w:pStyle w:val="ConsPlusTitle"/>
        <w:widowControl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</w:p>
    <w:p w:rsidR="00A51C1F" w:rsidRDefault="00A51C1F">
      <w:pPr>
        <w:pStyle w:val="ConsPlusTitle"/>
        <w:widowControl/>
        <w:rPr>
          <w:rFonts w:ascii="Times New Roman" w:eastAsia="Calibri" w:hAnsi="Times New Roman" w:cs="Times New Roman"/>
          <w:sz w:val="28"/>
          <w:szCs w:val="28"/>
        </w:rPr>
      </w:pPr>
    </w:p>
    <w:p w:rsidR="00A51C1F" w:rsidRPr="00794A32" w:rsidRDefault="00F52325">
      <w:pPr>
        <w:rPr>
          <w:rFonts w:eastAsia="Calibri"/>
          <w:b/>
          <w:sz w:val="28"/>
          <w:szCs w:val="28"/>
        </w:rPr>
      </w:pPr>
      <w:r w:rsidRPr="00794A32">
        <w:rPr>
          <w:rFonts w:eastAsia="Calibri"/>
          <w:b/>
          <w:sz w:val="28"/>
          <w:szCs w:val="28"/>
        </w:rPr>
        <w:t>Принято</w:t>
      </w:r>
    </w:p>
    <w:p w:rsidR="00A51C1F" w:rsidRPr="00794A32" w:rsidRDefault="00F52325">
      <w:pPr>
        <w:rPr>
          <w:rFonts w:eastAsia="Calibri"/>
          <w:b/>
          <w:sz w:val="28"/>
          <w:szCs w:val="28"/>
        </w:rPr>
      </w:pPr>
      <w:r w:rsidRPr="00794A32">
        <w:rPr>
          <w:rFonts w:eastAsia="Calibri"/>
          <w:b/>
          <w:sz w:val="28"/>
          <w:szCs w:val="28"/>
        </w:rPr>
        <w:t xml:space="preserve">Собранием депутатов                                                                 </w:t>
      </w:r>
      <w:r w:rsidR="00794A32" w:rsidRPr="00794A32">
        <w:rPr>
          <w:rFonts w:eastAsia="Calibri"/>
          <w:b/>
          <w:sz w:val="28"/>
          <w:szCs w:val="28"/>
        </w:rPr>
        <w:t>30</w:t>
      </w:r>
      <w:r w:rsidR="00913FCE">
        <w:rPr>
          <w:rFonts w:eastAsia="Calibri"/>
          <w:b/>
          <w:sz w:val="28"/>
          <w:szCs w:val="28"/>
        </w:rPr>
        <w:t xml:space="preserve"> июня </w:t>
      </w:r>
      <w:r w:rsidR="00B50FF2" w:rsidRPr="00794A32">
        <w:rPr>
          <w:rFonts w:eastAsia="Calibri"/>
          <w:b/>
          <w:sz w:val="28"/>
          <w:szCs w:val="28"/>
        </w:rPr>
        <w:t>2015</w:t>
      </w:r>
      <w:r w:rsidR="00913FCE">
        <w:rPr>
          <w:rFonts w:eastAsia="Calibri"/>
          <w:b/>
          <w:sz w:val="28"/>
          <w:szCs w:val="28"/>
        </w:rPr>
        <w:t xml:space="preserve"> </w:t>
      </w:r>
      <w:r w:rsidRPr="00794A32">
        <w:rPr>
          <w:rFonts w:eastAsia="Calibri"/>
          <w:b/>
          <w:sz w:val="28"/>
          <w:szCs w:val="28"/>
        </w:rPr>
        <w:t>года</w:t>
      </w:r>
    </w:p>
    <w:p w:rsidR="00A51C1F" w:rsidRDefault="00A51C1F">
      <w:pPr>
        <w:pStyle w:val="a8"/>
      </w:pPr>
    </w:p>
    <w:p w:rsidR="00A51C1F" w:rsidRDefault="00A51C1F">
      <w:pPr>
        <w:pStyle w:val="ConsPlusNormal"/>
        <w:widowControl/>
        <w:ind w:firstLine="540"/>
        <w:jc w:val="both"/>
      </w:pPr>
    </w:p>
    <w:p w:rsidR="00A51C1F" w:rsidRDefault="00F52325">
      <w:pPr>
        <w:pStyle w:val="a6"/>
        <w:jc w:val="both"/>
        <w:rPr>
          <w:color w:val="000000"/>
          <w:sz w:val="28"/>
          <w:szCs w:val="28"/>
        </w:rPr>
      </w:pPr>
      <w:r>
        <w:t xml:space="preserve">                 </w:t>
      </w:r>
      <w:r>
        <w:rPr>
          <w:sz w:val="28"/>
          <w:szCs w:val="28"/>
        </w:rPr>
        <w:t xml:space="preserve"> В соответствии с Федеральным законом от 06.10.2003г. № 131-ФЗ «Об общих принципах организации местного самоуправления в Российской Федерации», приказом Министерства экономического развития Российской Федерации от 30.08.2011г. № 424 «Об утверждении Порядка ведения органами местного самоуправления реестров муниципального имущества», </w:t>
      </w:r>
      <w:r>
        <w:rPr>
          <w:color w:val="000000"/>
          <w:sz w:val="28"/>
          <w:szCs w:val="28"/>
        </w:rPr>
        <w:t>Уставом муниципального образования Дальненское сельское поселение,</w:t>
      </w:r>
    </w:p>
    <w:p w:rsidR="00A51C1F" w:rsidRDefault="00F52325">
      <w:pPr>
        <w:rPr>
          <w:sz w:val="28"/>
          <w:szCs w:val="28"/>
        </w:rPr>
      </w:pPr>
      <w:r>
        <w:rPr>
          <w:sz w:val="28"/>
          <w:szCs w:val="28"/>
        </w:rPr>
        <w:t>Собрание депутатов Дальненского сельского поселения -</w:t>
      </w:r>
    </w:p>
    <w:p w:rsidR="00A51C1F" w:rsidRDefault="00A51C1F">
      <w:pPr>
        <w:ind w:firstLine="567"/>
        <w:rPr>
          <w:sz w:val="16"/>
          <w:szCs w:val="16"/>
        </w:rPr>
      </w:pPr>
    </w:p>
    <w:p w:rsidR="00A51C1F" w:rsidRDefault="00F52325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A51C1F" w:rsidRDefault="00A51C1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:rsidR="00B50FF2" w:rsidRDefault="00B50FF2">
      <w:pPr>
        <w:numPr>
          <w:ilvl w:val="1"/>
          <w:numId w:val="2"/>
        </w:numPr>
        <w:tabs>
          <w:tab w:val="left" w:pos="476"/>
        </w:tabs>
        <w:ind w:left="0" w:firstLine="565"/>
        <w:jc w:val="both"/>
        <w:rPr>
          <w:sz w:val="28"/>
        </w:rPr>
      </w:pPr>
      <w:r>
        <w:rPr>
          <w:sz w:val="28"/>
        </w:rPr>
        <w:t>Отменить, как не законн</w:t>
      </w:r>
      <w:r w:rsidR="00794A32">
        <w:rPr>
          <w:sz w:val="28"/>
        </w:rPr>
        <w:t>ое, Решение Собрания депутатов Д</w:t>
      </w:r>
      <w:r>
        <w:rPr>
          <w:sz w:val="28"/>
        </w:rPr>
        <w:t>альненского сельского поселения «Об утверждении положения «О ведении реестра объектов муниципальной собственности Дальненского сельского поселения» от 24.06.2013г. № 32</w:t>
      </w:r>
    </w:p>
    <w:p w:rsidR="00A51C1F" w:rsidRDefault="00B50F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</w:t>
      </w:r>
      <w:r w:rsidR="00F52325">
        <w:rPr>
          <w:rFonts w:ascii="Times New Roman" w:hAnsi="Times New Roman" w:cs="Times New Roman"/>
          <w:sz w:val="28"/>
          <w:szCs w:val="24"/>
        </w:rPr>
        <w:t>. Настоящее решение вступает в силу со дня его официального обнародования.</w:t>
      </w:r>
    </w:p>
    <w:p w:rsidR="00A51C1F" w:rsidRDefault="00B50F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</w:t>
      </w:r>
      <w:r w:rsidR="00F52325">
        <w:rPr>
          <w:rFonts w:ascii="Times New Roman" w:hAnsi="Times New Roman" w:cs="Times New Roman"/>
          <w:sz w:val="28"/>
          <w:szCs w:val="24"/>
        </w:rPr>
        <w:t xml:space="preserve">. </w:t>
      </w:r>
      <w:proofErr w:type="gramStart"/>
      <w:r w:rsidR="00F52325"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 w:rsidR="00F52325">
        <w:rPr>
          <w:rFonts w:ascii="Times New Roman" w:hAnsi="Times New Roman" w:cs="Times New Roman"/>
          <w:sz w:val="28"/>
          <w:szCs w:val="24"/>
        </w:rPr>
        <w:t xml:space="preserve"> исполнением данного решения возлагаю на комиссию по бюджету, налогам  и собственности (Марченко Т.В.).</w:t>
      </w:r>
    </w:p>
    <w:p w:rsidR="00A51C1F" w:rsidRDefault="00A51C1F">
      <w:pPr>
        <w:rPr>
          <w:color w:val="000000"/>
          <w:sz w:val="28"/>
          <w:szCs w:val="28"/>
        </w:rPr>
      </w:pPr>
    </w:p>
    <w:p w:rsidR="00A51C1F" w:rsidRDefault="00F523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Глава Дальненского </w:t>
      </w:r>
    </w:p>
    <w:p w:rsidR="00A51C1F" w:rsidRDefault="00F523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сельского поселения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4"/>
        </w:rPr>
        <w:t>С.Е.Стецков</w:t>
      </w:r>
      <w:proofErr w:type="spellEnd"/>
    </w:p>
    <w:p w:rsidR="00913FCE" w:rsidRDefault="00913FCE" w:rsidP="00913FCE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13FCE" w:rsidRPr="007B5605" w:rsidRDefault="00913FCE" w:rsidP="00913FCE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13FCE" w:rsidRPr="007B5605" w:rsidRDefault="00913FCE" w:rsidP="00913FCE">
      <w:pPr>
        <w:rPr>
          <w:sz w:val="28"/>
          <w:szCs w:val="28"/>
        </w:rPr>
      </w:pPr>
      <w:r w:rsidRPr="007B5605">
        <w:rPr>
          <w:sz w:val="28"/>
          <w:szCs w:val="28"/>
        </w:rPr>
        <w:t>х.Дальний</w:t>
      </w:r>
    </w:p>
    <w:p w:rsidR="00913FCE" w:rsidRPr="007B5605" w:rsidRDefault="00913FCE" w:rsidP="00913FCE">
      <w:pPr>
        <w:rPr>
          <w:sz w:val="28"/>
          <w:szCs w:val="28"/>
        </w:rPr>
      </w:pPr>
      <w:r>
        <w:rPr>
          <w:sz w:val="28"/>
          <w:szCs w:val="28"/>
        </w:rPr>
        <w:t>30 июня</w:t>
      </w:r>
      <w:r w:rsidRPr="007B5605">
        <w:rPr>
          <w:sz w:val="28"/>
          <w:szCs w:val="28"/>
        </w:rPr>
        <w:t xml:space="preserve"> 2015 года </w:t>
      </w:r>
    </w:p>
    <w:p w:rsidR="00913FCE" w:rsidRPr="007B5605" w:rsidRDefault="00913FCE" w:rsidP="00913FCE">
      <w:pPr>
        <w:rPr>
          <w:sz w:val="28"/>
          <w:szCs w:val="28"/>
        </w:rPr>
      </w:pPr>
      <w:r>
        <w:rPr>
          <w:sz w:val="28"/>
          <w:szCs w:val="28"/>
        </w:rPr>
        <w:t>№ 121</w:t>
      </w:r>
      <w:bookmarkStart w:id="0" w:name="_GoBack"/>
      <w:bookmarkEnd w:id="0"/>
    </w:p>
    <w:p w:rsidR="00A51C1F" w:rsidRPr="00794A32" w:rsidRDefault="00A51C1F" w:rsidP="00913FCE">
      <w:pPr>
        <w:pStyle w:val="ConsPlusNormal"/>
        <w:widowControl/>
        <w:ind w:firstLine="0"/>
        <w:rPr>
          <w:rFonts w:eastAsia="Calibri"/>
          <w:sz w:val="28"/>
          <w:szCs w:val="28"/>
        </w:rPr>
      </w:pPr>
    </w:p>
    <w:sectPr w:rsidR="00A51C1F" w:rsidRPr="00794A32" w:rsidSect="00A51C1F"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B06E52"/>
    <w:rsid w:val="000745C6"/>
    <w:rsid w:val="004D26D0"/>
    <w:rsid w:val="00794A32"/>
    <w:rsid w:val="00913FCE"/>
    <w:rsid w:val="00A51C1F"/>
    <w:rsid w:val="00B06E52"/>
    <w:rsid w:val="00B50FF2"/>
    <w:rsid w:val="00F52325"/>
    <w:rsid w:val="00FB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C1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51C1F"/>
    <w:pPr>
      <w:tabs>
        <w:tab w:val="num" w:pos="0"/>
      </w:tabs>
      <w:suppressAutoHyphens w:val="0"/>
      <w:autoSpaceDE w:val="0"/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sid w:val="00A51C1F"/>
    <w:rPr>
      <w:sz w:val="28"/>
      <w:szCs w:val="28"/>
    </w:rPr>
  </w:style>
  <w:style w:type="character" w:customStyle="1" w:styleId="Absatz-Standardschriftart">
    <w:name w:val="Absatz-Standardschriftart"/>
    <w:rsid w:val="00A51C1F"/>
  </w:style>
  <w:style w:type="character" w:customStyle="1" w:styleId="WW-Absatz-Standardschriftart">
    <w:name w:val="WW-Absatz-Standardschriftart"/>
    <w:rsid w:val="00A51C1F"/>
  </w:style>
  <w:style w:type="character" w:customStyle="1" w:styleId="WW-Absatz-Standardschriftart1">
    <w:name w:val="WW-Absatz-Standardschriftart1"/>
    <w:rsid w:val="00A51C1F"/>
  </w:style>
  <w:style w:type="character" w:customStyle="1" w:styleId="WW-Absatz-Standardschriftart11">
    <w:name w:val="WW-Absatz-Standardschriftart11"/>
    <w:rsid w:val="00A51C1F"/>
  </w:style>
  <w:style w:type="character" w:customStyle="1" w:styleId="10">
    <w:name w:val="Основной шрифт абзаца1"/>
    <w:rsid w:val="00A51C1F"/>
  </w:style>
  <w:style w:type="character" w:customStyle="1" w:styleId="a3">
    <w:name w:val="Символ нумерации"/>
    <w:rsid w:val="00A51C1F"/>
    <w:rPr>
      <w:sz w:val="28"/>
      <w:szCs w:val="28"/>
    </w:rPr>
  </w:style>
  <w:style w:type="character" w:styleId="a4">
    <w:name w:val="Hyperlink"/>
    <w:rsid w:val="00A51C1F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A51C1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A51C1F"/>
    <w:pPr>
      <w:spacing w:after="120"/>
    </w:pPr>
  </w:style>
  <w:style w:type="paragraph" w:styleId="a7">
    <w:name w:val="List"/>
    <w:basedOn w:val="a6"/>
    <w:rsid w:val="00A51C1F"/>
    <w:rPr>
      <w:rFonts w:cs="Mangal"/>
    </w:rPr>
  </w:style>
  <w:style w:type="paragraph" w:customStyle="1" w:styleId="11">
    <w:name w:val="Название1"/>
    <w:basedOn w:val="a"/>
    <w:rsid w:val="00A51C1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A51C1F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rsid w:val="00A51C1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A51C1F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A51C1F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8">
    <w:name w:val="Title"/>
    <w:basedOn w:val="a"/>
    <w:next w:val="a9"/>
    <w:qFormat/>
    <w:rsid w:val="00A51C1F"/>
    <w:pPr>
      <w:jc w:val="center"/>
    </w:pPr>
    <w:rPr>
      <w:sz w:val="28"/>
    </w:rPr>
  </w:style>
  <w:style w:type="paragraph" w:styleId="a9">
    <w:name w:val="Subtitle"/>
    <w:basedOn w:val="a5"/>
    <w:next w:val="a6"/>
    <w:qFormat/>
    <w:rsid w:val="00A51C1F"/>
    <w:pPr>
      <w:jc w:val="center"/>
    </w:pPr>
    <w:rPr>
      <w:i/>
      <w:iCs/>
    </w:rPr>
  </w:style>
  <w:style w:type="paragraph" w:styleId="aa">
    <w:name w:val="Balloon Text"/>
    <w:basedOn w:val="a"/>
    <w:rsid w:val="00A51C1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A51C1F"/>
    <w:pPr>
      <w:suppressLineNumbers/>
    </w:pPr>
  </w:style>
  <w:style w:type="paragraph" w:customStyle="1" w:styleId="ac">
    <w:name w:val="Заголовок таблицы"/>
    <w:basedOn w:val="ab"/>
    <w:rsid w:val="00A51C1F"/>
    <w:pPr>
      <w:jc w:val="center"/>
    </w:pPr>
    <w:rPr>
      <w:b/>
      <w:bCs/>
    </w:rPr>
  </w:style>
  <w:style w:type="character" w:customStyle="1" w:styleId="ConsPlusNormal0">
    <w:name w:val="ConsPlusNormal Знак"/>
    <w:link w:val="ConsPlusNormal"/>
    <w:locked/>
    <w:rsid w:val="00913FCE"/>
    <w:rPr>
      <w:rFonts w:ascii="Arial" w:eastAsia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Администрация</cp:lastModifiedBy>
  <cp:revision>8</cp:revision>
  <cp:lastPrinted>2013-06-17T08:35:00Z</cp:lastPrinted>
  <dcterms:created xsi:type="dcterms:W3CDTF">2014-08-09T11:10:00Z</dcterms:created>
  <dcterms:modified xsi:type="dcterms:W3CDTF">2015-07-08T10:37:00Z</dcterms:modified>
</cp:coreProperties>
</file>