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B76" w:rsidRPr="00587565" w:rsidRDefault="007A5B76" w:rsidP="00C5060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50604" w:rsidRPr="00587565" w:rsidRDefault="00C50604" w:rsidP="00C50604">
      <w:pPr>
        <w:pStyle w:val="ae"/>
        <w:spacing w:before="0" w:beforeAutospacing="0" w:after="0"/>
        <w:ind w:firstLine="567"/>
        <w:jc w:val="center"/>
        <w:rPr>
          <w:sz w:val="28"/>
          <w:szCs w:val="28"/>
        </w:rPr>
      </w:pPr>
      <w:r w:rsidRPr="00587565">
        <w:rPr>
          <w:sz w:val="28"/>
          <w:szCs w:val="28"/>
        </w:rPr>
        <w:t>РОССИЙСКАЯ ФЕДЕРАЦИЯ</w:t>
      </w:r>
    </w:p>
    <w:p w:rsidR="00587565" w:rsidRPr="00587565" w:rsidRDefault="00587565" w:rsidP="00C50604">
      <w:pPr>
        <w:pStyle w:val="ae"/>
        <w:spacing w:before="0" w:beforeAutospacing="0" w:after="0"/>
        <w:ind w:firstLine="567"/>
        <w:jc w:val="center"/>
        <w:rPr>
          <w:sz w:val="28"/>
          <w:szCs w:val="28"/>
        </w:rPr>
      </w:pPr>
      <w:r w:rsidRPr="00587565">
        <w:rPr>
          <w:sz w:val="28"/>
          <w:szCs w:val="28"/>
        </w:rPr>
        <w:t>СОБРАНИЕ ДЕПУТАТОВ</w:t>
      </w:r>
    </w:p>
    <w:p w:rsidR="00587565" w:rsidRPr="00587565" w:rsidRDefault="00587565" w:rsidP="00C50604">
      <w:pPr>
        <w:pStyle w:val="ae"/>
        <w:spacing w:before="0" w:beforeAutospacing="0" w:after="0"/>
        <w:ind w:firstLine="567"/>
        <w:jc w:val="center"/>
        <w:rPr>
          <w:sz w:val="28"/>
          <w:szCs w:val="28"/>
        </w:rPr>
      </w:pPr>
      <w:r w:rsidRPr="00587565">
        <w:rPr>
          <w:sz w:val="28"/>
          <w:szCs w:val="28"/>
        </w:rPr>
        <w:t xml:space="preserve">ДАЛЬНЕНСКОГО СЕЛЬСКОГО ПОСЕЛЕНИЯ </w:t>
      </w:r>
    </w:p>
    <w:p w:rsidR="00C50604" w:rsidRPr="00587565" w:rsidRDefault="00C50604" w:rsidP="00C50604">
      <w:pPr>
        <w:pStyle w:val="ae"/>
        <w:spacing w:before="0" w:beforeAutospacing="0" w:after="0"/>
        <w:ind w:firstLine="567"/>
        <w:jc w:val="center"/>
        <w:rPr>
          <w:sz w:val="28"/>
          <w:szCs w:val="28"/>
        </w:rPr>
      </w:pPr>
      <w:r w:rsidRPr="00587565">
        <w:rPr>
          <w:sz w:val="28"/>
          <w:szCs w:val="28"/>
        </w:rPr>
        <w:t>ПРОЛЕТАРСК</w:t>
      </w:r>
      <w:r w:rsidR="00587565" w:rsidRPr="00587565">
        <w:rPr>
          <w:sz w:val="28"/>
          <w:szCs w:val="28"/>
        </w:rPr>
        <w:t>ОГО</w:t>
      </w:r>
      <w:r w:rsidRPr="00587565">
        <w:rPr>
          <w:sz w:val="28"/>
          <w:szCs w:val="28"/>
        </w:rPr>
        <w:t xml:space="preserve"> РАЙОН</w:t>
      </w:r>
      <w:r w:rsidR="00587565" w:rsidRPr="00587565">
        <w:rPr>
          <w:sz w:val="28"/>
          <w:szCs w:val="28"/>
        </w:rPr>
        <w:t>А</w:t>
      </w:r>
    </w:p>
    <w:p w:rsidR="00587565" w:rsidRPr="00587565" w:rsidRDefault="00587565" w:rsidP="00C50604">
      <w:pPr>
        <w:pStyle w:val="ae"/>
        <w:spacing w:before="0" w:beforeAutospacing="0" w:after="0"/>
        <w:ind w:firstLine="567"/>
        <w:jc w:val="center"/>
        <w:rPr>
          <w:sz w:val="28"/>
          <w:szCs w:val="28"/>
        </w:rPr>
      </w:pPr>
      <w:r w:rsidRPr="00587565">
        <w:rPr>
          <w:sz w:val="28"/>
          <w:szCs w:val="28"/>
        </w:rPr>
        <w:t>РОСТОВСКОЙ ОБЛАСТИ</w:t>
      </w:r>
    </w:p>
    <w:p w:rsidR="00C50604" w:rsidRPr="00587565" w:rsidRDefault="00C50604" w:rsidP="00C50604">
      <w:pPr>
        <w:pStyle w:val="ae"/>
        <w:spacing w:after="0"/>
        <w:ind w:firstLine="567"/>
        <w:jc w:val="center"/>
        <w:rPr>
          <w:sz w:val="28"/>
          <w:szCs w:val="28"/>
        </w:rPr>
      </w:pPr>
      <w:r w:rsidRPr="00587565">
        <w:rPr>
          <w:sz w:val="28"/>
          <w:szCs w:val="28"/>
        </w:rPr>
        <w:t>РЕШЕНИЕ</w:t>
      </w:r>
    </w:p>
    <w:p w:rsidR="008E34A7" w:rsidRPr="00587565" w:rsidRDefault="008E34A7" w:rsidP="008E34A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F682F" w:rsidRPr="00587565" w:rsidRDefault="00DF682F" w:rsidP="00DF682F">
      <w:pPr>
        <w:pStyle w:val="ae"/>
        <w:spacing w:before="0" w:beforeAutospacing="0" w:after="0"/>
        <w:ind w:right="-851"/>
        <w:rPr>
          <w:sz w:val="28"/>
          <w:szCs w:val="28"/>
        </w:rPr>
      </w:pPr>
      <w:r w:rsidRPr="00587565">
        <w:rPr>
          <w:sz w:val="28"/>
          <w:szCs w:val="28"/>
        </w:rPr>
        <w:t>Об утверждении перечня имущества</w:t>
      </w:r>
    </w:p>
    <w:p w:rsidR="00DF682F" w:rsidRPr="00587565" w:rsidRDefault="00DF682F" w:rsidP="00587565">
      <w:pPr>
        <w:pStyle w:val="ae"/>
        <w:spacing w:before="0" w:beforeAutospacing="0" w:after="0"/>
        <w:rPr>
          <w:sz w:val="28"/>
          <w:szCs w:val="28"/>
        </w:rPr>
      </w:pPr>
      <w:r w:rsidRPr="00587565">
        <w:rPr>
          <w:sz w:val="28"/>
          <w:szCs w:val="28"/>
        </w:rPr>
        <w:t xml:space="preserve">муниципального образования </w:t>
      </w:r>
    </w:p>
    <w:p w:rsidR="00DF682F" w:rsidRPr="00587565" w:rsidRDefault="00DF682F" w:rsidP="00DF682F">
      <w:pPr>
        <w:pStyle w:val="ae"/>
        <w:spacing w:before="0" w:beforeAutospacing="0" w:after="0"/>
        <w:ind w:right="-851"/>
        <w:rPr>
          <w:sz w:val="28"/>
          <w:szCs w:val="28"/>
        </w:rPr>
      </w:pPr>
      <w:r w:rsidRPr="00587565">
        <w:rPr>
          <w:sz w:val="28"/>
          <w:szCs w:val="28"/>
        </w:rPr>
        <w:t xml:space="preserve">«Дальненского сельского поселения», </w:t>
      </w:r>
    </w:p>
    <w:p w:rsidR="008E34A7" w:rsidRPr="00587565" w:rsidRDefault="00DF682F" w:rsidP="00F711F3">
      <w:pPr>
        <w:pStyle w:val="ae"/>
        <w:spacing w:before="0" w:beforeAutospacing="0" w:after="0"/>
        <w:ind w:right="-851"/>
        <w:rPr>
          <w:sz w:val="28"/>
          <w:szCs w:val="28"/>
        </w:rPr>
      </w:pPr>
      <w:proofErr w:type="gramStart"/>
      <w:r w:rsidRPr="00587565">
        <w:rPr>
          <w:sz w:val="28"/>
          <w:szCs w:val="28"/>
        </w:rPr>
        <w:t>передаваемого</w:t>
      </w:r>
      <w:proofErr w:type="gramEnd"/>
      <w:r w:rsidRPr="00587565">
        <w:rPr>
          <w:sz w:val="28"/>
          <w:szCs w:val="28"/>
        </w:rPr>
        <w:t xml:space="preserve"> в федеральную собственность</w:t>
      </w:r>
    </w:p>
    <w:p w:rsidR="00587565" w:rsidRPr="00587565" w:rsidRDefault="00587565" w:rsidP="00F711F3">
      <w:pPr>
        <w:pStyle w:val="ae"/>
        <w:spacing w:before="0" w:beforeAutospacing="0" w:after="0"/>
        <w:ind w:right="-851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84"/>
        <w:gridCol w:w="2944"/>
        <w:gridCol w:w="3600"/>
      </w:tblGrid>
      <w:tr w:rsidR="008E34A7" w:rsidRPr="00587565" w:rsidTr="00587565">
        <w:trPr>
          <w:trHeight w:val="336"/>
        </w:trPr>
        <w:tc>
          <w:tcPr>
            <w:tcW w:w="3284" w:type="dxa"/>
          </w:tcPr>
          <w:p w:rsidR="008E34A7" w:rsidRPr="00587565" w:rsidRDefault="008E34A7" w:rsidP="00F24A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87565">
              <w:rPr>
                <w:rFonts w:ascii="Times New Roman" w:hAnsi="Times New Roman"/>
                <w:b/>
                <w:sz w:val="28"/>
                <w:szCs w:val="28"/>
              </w:rPr>
              <w:t>Принято</w:t>
            </w:r>
          </w:p>
          <w:p w:rsidR="008E34A7" w:rsidRPr="00587565" w:rsidRDefault="008E34A7" w:rsidP="00F24A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87565">
              <w:rPr>
                <w:rFonts w:ascii="Times New Roman" w:hAnsi="Times New Roman"/>
                <w:b/>
                <w:sz w:val="28"/>
                <w:szCs w:val="28"/>
              </w:rPr>
              <w:t>Собранием депутатов</w:t>
            </w:r>
          </w:p>
        </w:tc>
        <w:tc>
          <w:tcPr>
            <w:tcW w:w="2944" w:type="dxa"/>
          </w:tcPr>
          <w:p w:rsidR="008E34A7" w:rsidRPr="00587565" w:rsidRDefault="008E34A7" w:rsidP="00F24A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00" w:type="dxa"/>
          </w:tcPr>
          <w:p w:rsidR="008E34A7" w:rsidRPr="00587565" w:rsidRDefault="008E34A7" w:rsidP="00F24A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E34A7" w:rsidRPr="00587565" w:rsidRDefault="00C50604" w:rsidP="0058756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587565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587565" w:rsidRPr="00587565">
              <w:rPr>
                <w:rFonts w:ascii="Times New Roman" w:hAnsi="Times New Roman"/>
                <w:b/>
                <w:sz w:val="28"/>
                <w:szCs w:val="28"/>
              </w:rPr>
              <w:t xml:space="preserve">20 </w:t>
            </w:r>
            <w:r w:rsidR="000E35DF" w:rsidRPr="00587565">
              <w:rPr>
                <w:rFonts w:ascii="Times New Roman" w:hAnsi="Times New Roman"/>
                <w:b/>
                <w:sz w:val="28"/>
                <w:szCs w:val="28"/>
              </w:rPr>
              <w:t xml:space="preserve">июня  </w:t>
            </w:r>
            <w:r w:rsidR="008E34A7" w:rsidRPr="00587565">
              <w:rPr>
                <w:rFonts w:ascii="Times New Roman" w:hAnsi="Times New Roman"/>
                <w:b/>
                <w:sz w:val="28"/>
                <w:szCs w:val="28"/>
              </w:rPr>
              <w:t>201</w:t>
            </w:r>
            <w:r w:rsidR="00A01793" w:rsidRPr="00587565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="008E34A7" w:rsidRPr="00587565">
              <w:rPr>
                <w:rFonts w:ascii="Times New Roman" w:hAnsi="Times New Roman"/>
                <w:b/>
                <w:sz w:val="28"/>
                <w:szCs w:val="28"/>
              </w:rPr>
              <w:t xml:space="preserve"> года</w:t>
            </w:r>
          </w:p>
        </w:tc>
      </w:tr>
    </w:tbl>
    <w:p w:rsidR="00DF682F" w:rsidRPr="00587565" w:rsidRDefault="00DF682F" w:rsidP="00587565">
      <w:pPr>
        <w:pStyle w:val="ae"/>
        <w:spacing w:after="0"/>
        <w:ind w:right="-6" w:firstLine="851"/>
        <w:jc w:val="both"/>
        <w:rPr>
          <w:sz w:val="28"/>
          <w:szCs w:val="28"/>
        </w:rPr>
      </w:pPr>
      <w:proofErr w:type="gramStart"/>
      <w:r w:rsidRPr="00587565">
        <w:rPr>
          <w:sz w:val="28"/>
          <w:szCs w:val="28"/>
        </w:rPr>
        <w:t>В соответствии с Федеральным законом от 06.10.2003 № 131 -ФЗ «Об общих принципах организации местного самоуправления», Постановлением Правительства Российской Федерации от 13.06.2006 г. № 374 «О перечнях документов, необходимых для принятия решения о передаче имущества из федеральной собственности в собстве</w:t>
      </w:r>
      <w:r w:rsidRPr="00587565">
        <w:rPr>
          <w:sz w:val="28"/>
          <w:szCs w:val="28"/>
        </w:rPr>
        <w:t>н</w:t>
      </w:r>
      <w:r w:rsidRPr="00587565">
        <w:rPr>
          <w:sz w:val="28"/>
          <w:szCs w:val="28"/>
        </w:rPr>
        <w:t>ность субъекта РФ или муниципальную собственность, из собственности субъекта РФ в федеральную собственность или муниципальную собственность, из муниципальной со</w:t>
      </w:r>
      <w:r w:rsidRPr="00587565">
        <w:rPr>
          <w:sz w:val="28"/>
          <w:szCs w:val="28"/>
        </w:rPr>
        <w:t>б</w:t>
      </w:r>
      <w:r w:rsidRPr="00587565">
        <w:rPr>
          <w:sz w:val="28"/>
          <w:szCs w:val="28"/>
        </w:rPr>
        <w:t>ственности в федеральную собственность или</w:t>
      </w:r>
      <w:proofErr w:type="gramEnd"/>
      <w:r w:rsidRPr="00587565">
        <w:rPr>
          <w:sz w:val="28"/>
          <w:szCs w:val="28"/>
        </w:rPr>
        <w:t xml:space="preserve"> собственность субъекта РФ», Уставом м</w:t>
      </w:r>
      <w:r w:rsidRPr="00587565">
        <w:rPr>
          <w:sz w:val="28"/>
          <w:szCs w:val="28"/>
        </w:rPr>
        <w:t>у</w:t>
      </w:r>
      <w:r w:rsidRPr="00587565">
        <w:rPr>
          <w:sz w:val="28"/>
          <w:szCs w:val="28"/>
        </w:rPr>
        <w:t>ниципального, письма Министерства информационных технологий и связи Росто</w:t>
      </w:r>
      <w:r w:rsidRPr="00587565">
        <w:rPr>
          <w:sz w:val="28"/>
          <w:szCs w:val="28"/>
        </w:rPr>
        <w:t>в</w:t>
      </w:r>
      <w:r w:rsidRPr="00587565">
        <w:rPr>
          <w:sz w:val="28"/>
          <w:szCs w:val="28"/>
        </w:rPr>
        <w:t>ской области от 19.06.2014г. № 18.1/248  и в целях создания условий, для обеспечения насел</w:t>
      </w:r>
      <w:r w:rsidRPr="00587565">
        <w:rPr>
          <w:sz w:val="28"/>
          <w:szCs w:val="28"/>
        </w:rPr>
        <w:t>е</w:t>
      </w:r>
      <w:r w:rsidRPr="00587565">
        <w:rPr>
          <w:sz w:val="28"/>
          <w:szCs w:val="28"/>
        </w:rPr>
        <w:t>ния Дальненского сельского поселения, услугами связи, Собрание депута</w:t>
      </w:r>
      <w:r w:rsidR="001D42FA" w:rsidRPr="00587565">
        <w:rPr>
          <w:sz w:val="28"/>
          <w:szCs w:val="28"/>
        </w:rPr>
        <w:t>тов Дальне</w:t>
      </w:r>
      <w:r w:rsidR="001D42FA" w:rsidRPr="00587565">
        <w:rPr>
          <w:sz w:val="28"/>
          <w:szCs w:val="28"/>
        </w:rPr>
        <w:t>н</w:t>
      </w:r>
      <w:r w:rsidR="001D42FA" w:rsidRPr="00587565">
        <w:rPr>
          <w:sz w:val="28"/>
          <w:szCs w:val="28"/>
        </w:rPr>
        <w:t>ского сельского посел</w:t>
      </w:r>
      <w:r w:rsidR="001D42FA" w:rsidRPr="00587565">
        <w:rPr>
          <w:sz w:val="28"/>
          <w:szCs w:val="28"/>
        </w:rPr>
        <w:t>е</w:t>
      </w:r>
      <w:r w:rsidR="001D42FA" w:rsidRPr="00587565">
        <w:rPr>
          <w:sz w:val="28"/>
          <w:szCs w:val="28"/>
        </w:rPr>
        <w:t>ния,-</w:t>
      </w:r>
    </w:p>
    <w:p w:rsidR="00587565" w:rsidRPr="00587565" w:rsidRDefault="00587565" w:rsidP="00587565">
      <w:pPr>
        <w:spacing w:after="0" w:line="240" w:lineRule="auto"/>
        <w:ind w:firstLine="851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8E34A7" w:rsidRPr="00587565" w:rsidRDefault="008E34A7" w:rsidP="00587565">
      <w:pPr>
        <w:spacing w:after="0" w:line="240" w:lineRule="auto"/>
        <w:ind w:firstLine="851"/>
        <w:jc w:val="both"/>
        <w:outlineLvl w:val="0"/>
        <w:rPr>
          <w:rFonts w:ascii="Times New Roman" w:hAnsi="Times New Roman"/>
          <w:sz w:val="28"/>
          <w:szCs w:val="28"/>
        </w:rPr>
      </w:pPr>
      <w:r w:rsidRPr="00587565">
        <w:rPr>
          <w:rFonts w:ascii="Times New Roman" w:hAnsi="Times New Roman"/>
          <w:sz w:val="28"/>
          <w:szCs w:val="28"/>
        </w:rPr>
        <w:t>РЕШИЛО:</w:t>
      </w:r>
    </w:p>
    <w:p w:rsidR="001D42FA" w:rsidRPr="00587565" w:rsidRDefault="00F711F3" w:rsidP="00587565">
      <w:pPr>
        <w:pStyle w:val="western"/>
        <w:numPr>
          <w:ilvl w:val="0"/>
          <w:numId w:val="26"/>
        </w:numPr>
        <w:tabs>
          <w:tab w:val="num" w:pos="0"/>
        </w:tabs>
        <w:ind w:left="0" w:right="-6" w:firstLine="851"/>
      </w:pPr>
      <w:r w:rsidRPr="00587565">
        <w:t xml:space="preserve"> </w:t>
      </w:r>
      <w:r w:rsidR="001D42FA" w:rsidRPr="00587565">
        <w:t>Утвердить перечень имущества предлагаемого к передаче из муниципальной собственности муниципально</w:t>
      </w:r>
      <w:r w:rsidRPr="00587565">
        <w:t>го образования «Дальненское сельское поселение</w:t>
      </w:r>
      <w:r w:rsidR="001D42FA" w:rsidRPr="00587565">
        <w:t>» в фед</w:t>
      </w:r>
      <w:r w:rsidR="001D42FA" w:rsidRPr="00587565">
        <w:t>е</w:t>
      </w:r>
      <w:r w:rsidR="001D42FA" w:rsidRPr="00587565">
        <w:t>ральную собственность Ростовской области согласно прилож</w:t>
      </w:r>
      <w:r w:rsidR="001D42FA" w:rsidRPr="00587565">
        <w:t>е</w:t>
      </w:r>
      <w:r w:rsidR="001D42FA" w:rsidRPr="00587565">
        <w:t>нию.</w:t>
      </w:r>
    </w:p>
    <w:p w:rsidR="00F711F3" w:rsidRPr="00587565" w:rsidRDefault="00F711F3" w:rsidP="00587565">
      <w:pPr>
        <w:pStyle w:val="western"/>
        <w:numPr>
          <w:ilvl w:val="0"/>
          <w:numId w:val="26"/>
        </w:numPr>
        <w:tabs>
          <w:tab w:val="num" w:pos="0"/>
        </w:tabs>
        <w:ind w:left="0" w:right="-6" w:firstLine="851"/>
      </w:pPr>
      <w:r w:rsidRPr="00587565">
        <w:t xml:space="preserve"> Специалисту</w:t>
      </w:r>
      <w:r w:rsidR="00587565" w:rsidRPr="00587565">
        <w:t xml:space="preserve"> первой категории </w:t>
      </w:r>
      <w:r w:rsidR="001D42FA" w:rsidRPr="00587565">
        <w:t>Администра</w:t>
      </w:r>
      <w:r w:rsidRPr="00587565">
        <w:t>ции Дальненского сельского п</w:t>
      </w:r>
      <w:r w:rsidRPr="00587565">
        <w:t>о</w:t>
      </w:r>
      <w:r w:rsidRPr="00587565">
        <w:t>селения Лифановой О.Н.,</w:t>
      </w:r>
      <w:r w:rsidR="001D42FA" w:rsidRPr="00587565">
        <w:t xml:space="preserve"> подготовить необходимую документацию для передачи мун</w:t>
      </w:r>
      <w:r w:rsidR="001D42FA" w:rsidRPr="00587565">
        <w:t>и</w:t>
      </w:r>
      <w:r w:rsidR="001D42FA" w:rsidRPr="00587565">
        <w:t>ципального имущества муниципального образо</w:t>
      </w:r>
      <w:r w:rsidRPr="00587565">
        <w:t>вания «Дальненское сельское поселение</w:t>
      </w:r>
      <w:r w:rsidR="001D42FA" w:rsidRPr="00587565">
        <w:t>» в федеральную собственность Росто</w:t>
      </w:r>
      <w:r w:rsidR="001D42FA" w:rsidRPr="00587565">
        <w:t>в</w:t>
      </w:r>
      <w:r w:rsidR="001D42FA" w:rsidRPr="00587565">
        <w:t>ской области.</w:t>
      </w:r>
    </w:p>
    <w:p w:rsidR="00F711F3" w:rsidRPr="00587565" w:rsidRDefault="00F711F3" w:rsidP="00587565">
      <w:pPr>
        <w:pStyle w:val="western"/>
        <w:numPr>
          <w:ilvl w:val="0"/>
          <w:numId w:val="26"/>
        </w:numPr>
        <w:tabs>
          <w:tab w:val="num" w:pos="0"/>
        </w:tabs>
        <w:ind w:left="0" w:right="-6" w:firstLine="851"/>
      </w:pPr>
      <w:r w:rsidRPr="00587565">
        <w:t xml:space="preserve">  </w:t>
      </w:r>
      <w:r w:rsidR="008E34A7" w:rsidRPr="00587565">
        <w:t>Настоящее решение вступает в силу со дня его официального опубликов</w:t>
      </w:r>
      <w:r w:rsidR="008E34A7" w:rsidRPr="00587565">
        <w:t>а</w:t>
      </w:r>
      <w:r w:rsidR="008E34A7" w:rsidRPr="00587565">
        <w:t xml:space="preserve">ния </w:t>
      </w:r>
      <w:r w:rsidR="00F62E3E" w:rsidRPr="00587565">
        <w:t xml:space="preserve">на официальном сайте Администрации Дальненского сельского поселения в сети Интернет </w:t>
      </w:r>
      <w:r w:rsidR="00F62E3E" w:rsidRPr="00587565">
        <w:rPr>
          <w:color w:val="000000"/>
        </w:rPr>
        <w:t xml:space="preserve">и в </w:t>
      </w:r>
      <w:r w:rsidR="00587565" w:rsidRPr="00587565">
        <w:t>Официальном вестнике Дальненского сельского поселения</w:t>
      </w:r>
      <w:r w:rsidR="00587565" w:rsidRPr="00587565">
        <w:rPr>
          <w:color w:val="000000"/>
        </w:rPr>
        <w:t xml:space="preserve"> </w:t>
      </w:r>
      <w:r w:rsidR="00F62E3E" w:rsidRPr="00587565">
        <w:rPr>
          <w:color w:val="000000"/>
        </w:rPr>
        <w:t>Информацио</w:t>
      </w:r>
      <w:r w:rsidR="00F62E3E" w:rsidRPr="00587565">
        <w:rPr>
          <w:color w:val="000000"/>
        </w:rPr>
        <w:t>н</w:t>
      </w:r>
      <w:r w:rsidR="00F62E3E" w:rsidRPr="00587565">
        <w:rPr>
          <w:color w:val="000000"/>
        </w:rPr>
        <w:t>ном вестнике Дальненского сельского посел</w:t>
      </w:r>
      <w:r w:rsidR="00F62E3E" w:rsidRPr="00587565">
        <w:rPr>
          <w:color w:val="000000"/>
        </w:rPr>
        <w:t>е</w:t>
      </w:r>
      <w:r w:rsidR="00F62E3E" w:rsidRPr="00587565">
        <w:rPr>
          <w:color w:val="000000"/>
        </w:rPr>
        <w:t>ния</w:t>
      </w:r>
      <w:r w:rsidR="00F62E3E" w:rsidRPr="00587565">
        <w:rPr>
          <w:color w:val="314004"/>
        </w:rPr>
        <w:t>.</w:t>
      </w:r>
    </w:p>
    <w:p w:rsidR="00F711F3" w:rsidRPr="00587565" w:rsidRDefault="008E34A7" w:rsidP="00587565">
      <w:pPr>
        <w:pStyle w:val="western"/>
        <w:numPr>
          <w:ilvl w:val="0"/>
          <w:numId w:val="26"/>
        </w:numPr>
        <w:tabs>
          <w:tab w:val="num" w:pos="0"/>
        </w:tabs>
        <w:spacing w:before="0" w:beforeAutospacing="0" w:after="0" w:afterAutospacing="0"/>
        <w:ind w:left="0" w:right="-6" w:firstLine="851"/>
      </w:pPr>
      <w:r w:rsidRPr="00587565">
        <w:t xml:space="preserve"> </w:t>
      </w:r>
      <w:proofErr w:type="gramStart"/>
      <w:r w:rsidRPr="00587565">
        <w:t xml:space="preserve">Контроль </w:t>
      </w:r>
      <w:r w:rsidR="00F62E3E" w:rsidRPr="00587565">
        <w:rPr>
          <w:color w:val="000000"/>
        </w:rPr>
        <w:t>за выполнением решения возложить на комиссию по местному с</w:t>
      </w:r>
      <w:r w:rsidR="00F62E3E" w:rsidRPr="00587565">
        <w:rPr>
          <w:color w:val="000000"/>
        </w:rPr>
        <w:t>а</w:t>
      </w:r>
      <w:r w:rsidR="00F62E3E" w:rsidRPr="00587565">
        <w:rPr>
          <w:color w:val="000000"/>
        </w:rPr>
        <w:t>моуправлению, социальной политике и охране общественного порядка (Ко</w:t>
      </w:r>
      <w:r w:rsidR="00F62E3E" w:rsidRPr="00587565">
        <w:rPr>
          <w:color w:val="000000"/>
        </w:rPr>
        <w:t>в</w:t>
      </w:r>
      <w:r w:rsidR="00F62E3E" w:rsidRPr="00587565">
        <w:rPr>
          <w:color w:val="000000"/>
        </w:rPr>
        <w:t>шарову Т.К.</w:t>
      </w:r>
      <w:proofErr w:type="gramEnd"/>
    </w:p>
    <w:p w:rsidR="00F62E3E" w:rsidRPr="00587565" w:rsidRDefault="00F62E3E" w:rsidP="00587565">
      <w:pPr>
        <w:pStyle w:val="ae"/>
        <w:spacing w:before="0" w:beforeAutospacing="0" w:after="0"/>
        <w:ind w:firstLine="851"/>
        <w:jc w:val="both"/>
        <w:rPr>
          <w:sz w:val="28"/>
          <w:szCs w:val="28"/>
        </w:rPr>
      </w:pPr>
      <w:r w:rsidRPr="00587565">
        <w:rPr>
          <w:color w:val="000000"/>
          <w:sz w:val="28"/>
          <w:szCs w:val="28"/>
        </w:rPr>
        <w:t xml:space="preserve">Глава Дальненского </w:t>
      </w:r>
    </w:p>
    <w:p w:rsidR="00F62E3E" w:rsidRDefault="00F62E3E" w:rsidP="00587565">
      <w:pPr>
        <w:pStyle w:val="ae"/>
        <w:spacing w:before="0" w:beforeAutospacing="0" w:after="0"/>
        <w:ind w:firstLine="851"/>
        <w:jc w:val="both"/>
        <w:rPr>
          <w:color w:val="000000"/>
          <w:sz w:val="28"/>
          <w:szCs w:val="28"/>
        </w:rPr>
      </w:pPr>
      <w:r w:rsidRPr="00587565">
        <w:rPr>
          <w:color w:val="000000"/>
          <w:sz w:val="28"/>
          <w:szCs w:val="28"/>
        </w:rPr>
        <w:t xml:space="preserve">сельского поселения                                                     </w:t>
      </w:r>
      <w:proofErr w:type="spellStart"/>
      <w:r w:rsidRPr="00587565">
        <w:rPr>
          <w:color w:val="000000"/>
          <w:sz w:val="28"/>
          <w:szCs w:val="28"/>
        </w:rPr>
        <w:t>С.Е.Стецков</w:t>
      </w:r>
      <w:proofErr w:type="spellEnd"/>
    </w:p>
    <w:p w:rsidR="00587565" w:rsidRPr="00587565" w:rsidRDefault="00587565" w:rsidP="00587565">
      <w:pPr>
        <w:pStyle w:val="ae"/>
        <w:spacing w:before="0" w:beforeAutospacing="0" w:after="0"/>
        <w:ind w:firstLine="851"/>
        <w:jc w:val="both"/>
        <w:rPr>
          <w:sz w:val="28"/>
          <w:szCs w:val="28"/>
        </w:rPr>
      </w:pPr>
    </w:p>
    <w:p w:rsidR="00F62E3E" w:rsidRPr="00587565" w:rsidRDefault="00F62E3E" w:rsidP="00587565">
      <w:pPr>
        <w:pStyle w:val="ae"/>
        <w:spacing w:before="0" w:beforeAutospacing="0" w:after="0"/>
        <w:ind w:firstLine="851"/>
        <w:jc w:val="both"/>
        <w:rPr>
          <w:sz w:val="28"/>
          <w:szCs w:val="28"/>
        </w:rPr>
      </w:pPr>
      <w:r w:rsidRPr="00587565">
        <w:rPr>
          <w:color w:val="000000"/>
          <w:sz w:val="28"/>
          <w:szCs w:val="28"/>
        </w:rPr>
        <w:t>х.Дальний</w:t>
      </w:r>
    </w:p>
    <w:p w:rsidR="0003198F" w:rsidRPr="00587565" w:rsidRDefault="000E35DF" w:rsidP="00587565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587565">
        <w:rPr>
          <w:rFonts w:ascii="Times New Roman" w:hAnsi="Times New Roman"/>
          <w:sz w:val="28"/>
          <w:szCs w:val="28"/>
        </w:rPr>
        <w:t>«20»  июня  2014 года</w:t>
      </w:r>
    </w:p>
    <w:p w:rsidR="00587565" w:rsidRPr="00587565" w:rsidRDefault="00DF682F" w:rsidP="00587565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587565">
        <w:rPr>
          <w:rFonts w:ascii="Times New Roman" w:hAnsi="Times New Roman"/>
          <w:sz w:val="28"/>
          <w:szCs w:val="28"/>
        </w:rPr>
        <w:t>№ 71</w:t>
      </w:r>
      <w:bookmarkStart w:id="0" w:name="_GoBack"/>
      <w:bookmarkEnd w:id="0"/>
    </w:p>
    <w:sectPr w:rsidR="00587565" w:rsidRPr="00587565" w:rsidSect="00587565">
      <w:pgSz w:w="11906" w:h="16838"/>
      <w:pgMar w:top="426" w:right="424" w:bottom="142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4"/>
    <w:multiLevelType w:val="multi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8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5"/>
    <w:multiLevelType w:val="multilevel"/>
    <w:tmpl w:val="00000005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6"/>
    <w:multiLevelType w:val="multilevel"/>
    <w:tmpl w:val="00000006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7"/>
    <w:multiLevelType w:val="multi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8"/>
    <w:multiLevelType w:val="multi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9"/>
    <w:multiLevelType w:val="multilevel"/>
    <w:tmpl w:val="00000009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A"/>
    <w:multiLevelType w:val="multi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B"/>
    <w:multiLevelType w:val="multi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0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C"/>
    <w:multiLevelType w:val="multi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D"/>
    <w:multiLevelType w:val="multilevel"/>
    <w:tmpl w:val="0000000D"/>
    <w:name w:val="WW8Num1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1">
    <w:nsid w:val="0000000E"/>
    <w:multiLevelType w:val="multilevel"/>
    <w:tmpl w:val="0000000E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F"/>
    <w:multiLevelType w:val="multilevel"/>
    <w:tmpl w:val="0000000F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6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10"/>
    <w:multiLevelType w:val="multilevel"/>
    <w:tmpl w:val="00000010"/>
    <w:name w:val="WW8Num2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4">
    <w:nsid w:val="00000011"/>
    <w:multiLevelType w:val="multilevel"/>
    <w:tmpl w:val="00000011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4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2"/>
    <w:multiLevelType w:val="multilevel"/>
    <w:tmpl w:val="00000012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3"/>
    <w:multiLevelType w:val="multilevel"/>
    <w:tmpl w:val="00000013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00000014"/>
    <w:multiLevelType w:val="multilevel"/>
    <w:tmpl w:val="00000014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>
    <w:nsid w:val="00000015"/>
    <w:multiLevelType w:val="multilevel"/>
    <w:tmpl w:val="00000015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6"/>
    <w:multiLevelType w:val="multilevel"/>
    <w:tmpl w:val="00000016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7"/>
    <w:multiLevelType w:val="multilevel"/>
    <w:tmpl w:val="00000017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8"/>
    <w:multiLevelType w:val="multilevel"/>
    <w:tmpl w:val="00000018"/>
    <w:name w:val="WW8Num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2">
    <w:nsid w:val="2F3673D7"/>
    <w:multiLevelType w:val="multilevel"/>
    <w:tmpl w:val="9820A68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ascii="Times New Roman" w:hAnsi="Times New Roman" w:cs="Times New Roman" w:hint="default"/>
      </w:rPr>
    </w:lvl>
  </w:abstractNum>
  <w:abstractNum w:abstractNumId="23">
    <w:nsid w:val="34E6237A"/>
    <w:multiLevelType w:val="multilevel"/>
    <w:tmpl w:val="7C681A6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5E837E0"/>
    <w:multiLevelType w:val="multilevel"/>
    <w:tmpl w:val="98F0B1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E1D7046"/>
    <w:multiLevelType w:val="multilevel"/>
    <w:tmpl w:val="E3582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2"/>
  </w:num>
  <w:num w:numId="2">
    <w:abstractNumId w:val="25"/>
  </w:num>
  <w:num w:numId="3">
    <w:abstractNumId w:val="24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9"/>
  </w:num>
  <w:num w:numId="14">
    <w:abstractNumId w:val="10"/>
  </w:num>
  <w:num w:numId="15">
    <w:abstractNumId w:val="11"/>
  </w:num>
  <w:num w:numId="16">
    <w:abstractNumId w:val="12"/>
  </w:num>
  <w:num w:numId="17">
    <w:abstractNumId w:val="13"/>
  </w:num>
  <w:num w:numId="18">
    <w:abstractNumId w:val="14"/>
  </w:num>
  <w:num w:numId="19">
    <w:abstractNumId w:val="15"/>
  </w:num>
  <w:num w:numId="20">
    <w:abstractNumId w:val="16"/>
  </w:num>
  <w:num w:numId="21">
    <w:abstractNumId w:val="17"/>
  </w:num>
  <w:num w:numId="22">
    <w:abstractNumId w:val="18"/>
  </w:num>
  <w:num w:numId="23">
    <w:abstractNumId w:val="19"/>
  </w:num>
  <w:num w:numId="24">
    <w:abstractNumId w:val="20"/>
  </w:num>
  <w:num w:numId="25">
    <w:abstractNumId w:val="21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E34A7"/>
    <w:rsid w:val="000021DE"/>
    <w:rsid w:val="0001228C"/>
    <w:rsid w:val="0003198F"/>
    <w:rsid w:val="000458B0"/>
    <w:rsid w:val="00052508"/>
    <w:rsid w:val="000629E4"/>
    <w:rsid w:val="00070B26"/>
    <w:rsid w:val="0007217E"/>
    <w:rsid w:val="000825CF"/>
    <w:rsid w:val="00094FBB"/>
    <w:rsid w:val="000C2158"/>
    <w:rsid w:val="000C42D5"/>
    <w:rsid w:val="000C65F4"/>
    <w:rsid w:val="000C76FC"/>
    <w:rsid w:val="000E35DF"/>
    <w:rsid w:val="000E69D5"/>
    <w:rsid w:val="00180F7A"/>
    <w:rsid w:val="00181219"/>
    <w:rsid w:val="001A01CE"/>
    <w:rsid w:val="001B5624"/>
    <w:rsid w:val="001C0D8A"/>
    <w:rsid w:val="001D380A"/>
    <w:rsid w:val="001D42FA"/>
    <w:rsid w:val="001E1B5D"/>
    <w:rsid w:val="001E4408"/>
    <w:rsid w:val="00203BCF"/>
    <w:rsid w:val="00210152"/>
    <w:rsid w:val="00216438"/>
    <w:rsid w:val="002364F5"/>
    <w:rsid w:val="00255AE0"/>
    <w:rsid w:val="002A5374"/>
    <w:rsid w:val="002B4A86"/>
    <w:rsid w:val="002B562C"/>
    <w:rsid w:val="002C4FDE"/>
    <w:rsid w:val="002D630A"/>
    <w:rsid w:val="003144E2"/>
    <w:rsid w:val="00316615"/>
    <w:rsid w:val="003301C0"/>
    <w:rsid w:val="003430F8"/>
    <w:rsid w:val="00353C99"/>
    <w:rsid w:val="00357BB5"/>
    <w:rsid w:val="00365B6D"/>
    <w:rsid w:val="00375043"/>
    <w:rsid w:val="003850D0"/>
    <w:rsid w:val="003A67B3"/>
    <w:rsid w:val="003D6EDE"/>
    <w:rsid w:val="003E5AB2"/>
    <w:rsid w:val="004008F5"/>
    <w:rsid w:val="004052E7"/>
    <w:rsid w:val="00407BA6"/>
    <w:rsid w:val="00417875"/>
    <w:rsid w:val="0045734C"/>
    <w:rsid w:val="00473AB3"/>
    <w:rsid w:val="00476CD2"/>
    <w:rsid w:val="00480997"/>
    <w:rsid w:val="004A3B55"/>
    <w:rsid w:val="004C367E"/>
    <w:rsid w:val="004E4307"/>
    <w:rsid w:val="005227AB"/>
    <w:rsid w:val="00555BB8"/>
    <w:rsid w:val="0056377D"/>
    <w:rsid w:val="005652A9"/>
    <w:rsid w:val="00587565"/>
    <w:rsid w:val="005875FD"/>
    <w:rsid w:val="00603C06"/>
    <w:rsid w:val="006168FF"/>
    <w:rsid w:val="00616D54"/>
    <w:rsid w:val="006209AB"/>
    <w:rsid w:val="00631716"/>
    <w:rsid w:val="00631E8F"/>
    <w:rsid w:val="006347BA"/>
    <w:rsid w:val="00640CA8"/>
    <w:rsid w:val="006573E5"/>
    <w:rsid w:val="006679D7"/>
    <w:rsid w:val="00684AA1"/>
    <w:rsid w:val="006A0536"/>
    <w:rsid w:val="006A289E"/>
    <w:rsid w:val="006E0543"/>
    <w:rsid w:val="006F074C"/>
    <w:rsid w:val="006F48E4"/>
    <w:rsid w:val="0071700D"/>
    <w:rsid w:val="00731B38"/>
    <w:rsid w:val="007455A1"/>
    <w:rsid w:val="0074700F"/>
    <w:rsid w:val="007554D7"/>
    <w:rsid w:val="00756071"/>
    <w:rsid w:val="00763DD3"/>
    <w:rsid w:val="00777658"/>
    <w:rsid w:val="00783A65"/>
    <w:rsid w:val="00792149"/>
    <w:rsid w:val="0079371A"/>
    <w:rsid w:val="00793DB9"/>
    <w:rsid w:val="007A5B76"/>
    <w:rsid w:val="007D11B4"/>
    <w:rsid w:val="007D52F4"/>
    <w:rsid w:val="007D5438"/>
    <w:rsid w:val="007E16F7"/>
    <w:rsid w:val="0083114D"/>
    <w:rsid w:val="008419FC"/>
    <w:rsid w:val="00843253"/>
    <w:rsid w:val="00863660"/>
    <w:rsid w:val="00863C0A"/>
    <w:rsid w:val="00867EE8"/>
    <w:rsid w:val="008944E8"/>
    <w:rsid w:val="008E14F2"/>
    <w:rsid w:val="008E34A7"/>
    <w:rsid w:val="00925AEF"/>
    <w:rsid w:val="00960A9B"/>
    <w:rsid w:val="00962B51"/>
    <w:rsid w:val="009A5716"/>
    <w:rsid w:val="009B0EC7"/>
    <w:rsid w:val="009B59D1"/>
    <w:rsid w:val="009D5B18"/>
    <w:rsid w:val="00A01793"/>
    <w:rsid w:val="00A33CE0"/>
    <w:rsid w:val="00A57D7E"/>
    <w:rsid w:val="00A74FC0"/>
    <w:rsid w:val="00A84016"/>
    <w:rsid w:val="00B001AD"/>
    <w:rsid w:val="00B16B40"/>
    <w:rsid w:val="00B21179"/>
    <w:rsid w:val="00B40C07"/>
    <w:rsid w:val="00B4726C"/>
    <w:rsid w:val="00B50F54"/>
    <w:rsid w:val="00B64095"/>
    <w:rsid w:val="00B730A1"/>
    <w:rsid w:val="00BB46E4"/>
    <w:rsid w:val="00BC0310"/>
    <w:rsid w:val="00BE3C1B"/>
    <w:rsid w:val="00BF308E"/>
    <w:rsid w:val="00C00A22"/>
    <w:rsid w:val="00C03BD3"/>
    <w:rsid w:val="00C07586"/>
    <w:rsid w:val="00C1557A"/>
    <w:rsid w:val="00C17441"/>
    <w:rsid w:val="00C42113"/>
    <w:rsid w:val="00C50604"/>
    <w:rsid w:val="00C856CF"/>
    <w:rsid w:val="00C909E2"/>
    <w:rsid w:val="00C91F5C"/>
    <w:rsid w:val="00CB4D9A"/>
    <w:rsid w:val="00CF2CE7"/>
    <w:rsid w:val="00D37B62"/>
    <w:rsid w:val="00D44925"/>
    <w:rsid w:val="00D47BDC"/>
    <w:rsid w:val="00D5434D"/>
    <w:rsid w:val="00D70AD7"/>
    <w:rsid w:val="00D864F8"/>
    <w:rsid w:val="00D97D14"/>
    <w:rsid w:val="00DA0917"/>
    <w:rsid w:val="00DA161A"/>
    <w:rsid w:val="00DC53A1"/>
    <w:rsid w:val="00DD2962"/>
    <w:rsid w:val="00DD3C27"/>
    <w:rsid w:val="00DE17C7"/>
    <w:rsid w:val="00DF682F"/>
    <w:rsid w:val="00E03077"/>
    <w:rsid w:val="00E04813"/>
    <w:rsid w:val="00E25906"/>
    <w:rsid w:val="00E45089"/>
    <w:rsid w:val="00E90D37"/>
    <w:rsid w:val="00E94C9D"/>
    <w:rsid w:val="00EA78B8"/>
    <w:rsid w:val="00EC2C81"/>
    <w:rsid w:val="00EE08F0"/>
    <w:rsid w:val="00EF5F66"/>
    <w:rsid w:val="00F1537E"/>
    <w:rsid w:val="00F24A37"/>
    <w:rsid w:val="00F26B27"/>
    <w:rsid w:val="00F31753"/>
    <w:rsid w:val="00F33207"/>
    <w:rsid w:val="00F40D4B"/>
    <w:rsid w:val="00F62E3E"/>
    <w:rsid w:val="00F711F3"/>
    <w:rsid w:val="00F84736"/>
    <w:rsid w:val="00F86A0D"/>
    <w:rsid w:val="00F93A9B"/>
    <w:rsid w:val="00FA501E"/>
    <w:rsid w:val="00FA5D26"/>
    <w:rsid w:val="00FA6BD1"/>
    <w:rsid w:val="00FC3B5D"/>
    <w:rsid w:val="00FD1412"/>
    <w:rsid w:val="00FF3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4A7"/>
    <w:pPr>
      <w:spacing w:after="200" w:line="276" w:lineRule="auto"/>
      <w:jc w:val="left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8E34A7"/>
    <w:rPr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3"/>
    <w:rsid w:val="008E34A7"/>
    <w:pPr>
      <w:shd w:val="clear" w:color="auto" w:fill="FFFFFF"/>
      <w:spacing w:after="960" w:line="0" w:lineRule="atLeast"/>
      <w:ind w:hanging="260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2">
    <w:name w:val="Основной текст (2)_"/>
    <w:basedOn w:val="a0"/>
    <w:link w:val="20"/>
    <w:rsid w:val="008E34A7"/>
    <w:rPr>
      <w:sz w:val="24"/>
      <w:szCs w:val="24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E34A7"/>
    <w:pPr>
      <w:shd w:val="clear" w:color="auto" w:fill="FFFFFF"/>
      <w:spacing w:before="3360" w:after="960" w:line="0" w:lineRule="atLeast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a4">
    <w:name w:val="List Paragraph"/>
    <w:basedOn w:val="a"/>
    <w:uiPriority w:val="34"/>
    <w:qFormat/>
    <w:rsid w:val="008E34A7"/>
    <w:pPr>
      <w:ind w:left="720"/>
      <w:contextualSpacing/>
    </w:pPr>
  </w:style>
  <w:style w:type="character" w:customStyle="1" w:styleId="10">
    <w:name w:val="Заголовок №1_"/>
    <w:basedOn w:val="a0"/>
    <w:link w:val="11"/>
    <w:rsid w:val="008E34A7"/>
    <w:rPr>
      <w:sz w:val="24"/>
      <w:szCs w:val="24"/>
      <w:shd w:val="clear" w:color="auto" w:fill="FFFFFF"/>
    </w:rPr>
  </w:style>
  <w:style w:type="paragraph" w:customStyle="1" w:styleId="11">
    <w:name w:val="Заголовок №1"/>
    <w:basedOn w:val="a"/>
    <w:link w:val="10"/>
    <w:rsid w:val="008E34A7"/>
    <w:pPr>
      <w:shd w:val="clear" w:color="auto" w:fill="FFFFFF"/>
      <w:spacing w:before="2040" w:after="960" w:line="0" w:lineRule="atLeast"/>
      <w:jc w:val="both"/>
      <w:outlineLvl w:val="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21">
    <w:name w:val="Заголовок №2_"/>
    <w:basedOn w:val="a0"/>
    <w:link w:val="22"/>
    <w:rsid w:val="008E34A7"/>
    <w:rPr>
      <w:rFonts w:ascii="Arial" w:eastAsia="Arial" w:hAnsi="Arial" w:cs="Arial"/>
      <w:sz w:val="23"/>
      <w:szCs w:val="23"/>
      <w:shd w:val="clear" w:color="auto" w:fill="FFFFFF"/>
    </w:rPr>
  </w:style>
  <w:style w:type="paragraph" w:customStyle="1" w:styleId="22">
    <w:name w:val="Заголовок №2"/>
    <w:basedOn w:val="a"/>
    <w:link w:val="21"/>
    <w:rsid w:val="008E34A7"/>
    <w:pPr>
      <w:shd w:val="clear" w:color="auto" w:fill="FFFFFF"/>
      <w:spacing w:after="960" w:line="0" w:lineRule="atLeast"/>
      <w:outlineLvl w:val="1"/>
    </w:pPr>
    <w:rPr>
      <w:rFonts w:ascii="Arial" w:eastAsia="Arial" w:hAnsi="Arial" w:cs="Arial"/>
      <w:sz w:val="23"/>
      <w:szCs w:val="23"/>
      <w:lang w:eastAsia="en-US"/>
    </w:rPr>
  </w:style>
  <w:style w:type="character" w:customStyle="1" w:styleId="12">
    <w:name w:val="Заголовок №1 (2)_"/>
    <w:basedOn w:val="a0"/>
    <w:link w:val="120"/>
    <w:rsid w:val="008E34A7"/>
    <w:rPr>
      <w:rFonts w:ascii="Arial" w:eastAsia="Arial" w:hAnsi="Arial" w:cs="Arial"/>
      <w:sz w:val="17"/>
      <w:szCs w:val="17"/>
      <w:shd w:val="clear" w:color="auto" w:fill="FFFFFF"/>
    </w:rPr>
  </w:style>
  <w:style w:type="character" w:customStyle="1" w:styleId="13">
    <w:name w:val="Заголовок №1 (3)_"/>
    <w:basedOn w:val="a0"/>
    <w:link w:val="130"/>
    <w:rsid w:val="008E34A7"/>
    <w:rPr>
      <w:rFonts w:ascii="Arial" w:eastAsia="Arial" w:hAnsi="Arial" w:cs="Arial"/>
      <w:sz w:val="17"/>
      <w:szCs w:val="17"/>
      <w:shd w:val="clear" w:color="auto" w:fill="FFFFFF"/>
    </w:rPr>
  </w:style>
  <w:style w:type="paragraph" w:customStyle="1" w:styleId="120">
    <w:name w:val="Заголовок №1 (2)"/>
    <w:basedOn w:val="a"/>
    <w:link w:val="12"/>
    <w:rsid w:val="008E34A7"/>
    <w:pPr>
      <w:shd w:val="clear" w:color="auto" w:fill="FFFFFF"/>
      <w:spacing w:before="960" w:after="960" w:line="0" w:lineRule="atLeast"/>
      <w:outlineLvl w:val="0"/>
    </w:pPr>
    <w:rPr>
      <w:rFonts w:ascii="Arial" w:eastAsia="Arial" w:hAnsi="Arial" w:cs="Arial"/>
      <w:sz w:val="17"/>
      <w:szCs w:val="17"/>
      <w:lang w:eastAsia="en-US"/>
    </w:rPr>
  </w:style>
  <w:style w:type="paragraph" w:customStyle="1" w:styleId="130">
    <w:name w:val="Заголовок №1 (3)"/>
    <w:basedOn w:val="a"/>
    <w:link w:val="13"/>
    <w:rsid w:val="008E34A7"/>
    <w:pPr>
      <w:shd w:val="clear" w:color="auto" w:fill="FFFFFF"/>
      <w:spacing w:before="960" w:after="960" w:line="0" w:lineRule="atLeast"/>
      <w:outlineLvl w:val="0"/>
    </w:pPr>
    <w:rPr>
      <w:rFonts w:ascii="Arial" w:eastAsia="Arial" w:hAnsi="Arial" w:cs="Arial"/>
      <w:sz w:val="17"/>
      <w:szCs w:val="17"/>
      <w:lang w:eastAsia="en-US"/>
    </w:rPr>
  </w:style>
  <w:style w:type="character" w:customStyle="1" w:styleId="14">
    <w:name w:val="Заголовок №1 (4)_"/>
    <w:basedOn w:val="a0"/>
    <w:link w:val="140"/>
    <w:rsid w:val="008E34A7"/>
    <w:rPr>
      <w:rFonts w:ascii="Arial" w:eastAsia="Arial" w:hAnsi="Arial" w:cs="Arial"/>
      <w:sz w:val="17"/>
      <w:szCs w:val="17"/>
      <w:shd w:val="clear" w:color="auto" w:fill="FFFFFF"/>
    </w:rPr>
  </w:style>
  <w:style w:type="character" w:customStyle="1" w:styleId="15">
    <w:name w:val="Заголовок №1 (5)_"/>
    <w:basedOn w:val="a0"/>
    <w:link w:val="150"/>
    <w:rsid w:val="008E34A7"/>
    <w:rPr>
      <w:rFonts w:ascii="Arial" w:eastAsia="Arial" w:hAnsi="Arial" w:cs="Arial"/>
      <w:sz w:val="17"/>
      <w:szCs w:val="17"/>
      <w:shd w:val="clear" w:color="auto" w:fill="FFFFFF"/>
    </w:rPr>
  </w:style>
  <w:style w:type="paragraph" w:customStyle="1" w:styleId="140">
    <w:name w:val="Заголовок №1 (4)"/>
    <w:basedOn w:val="a"/>
    <w:link w:val="14"/>
    <w:rsid w:val="008E34A7"/>
    <w:pPr>
      <w:shd w:val="clear" w:color="auto" w:fill="FFFFFF"/>
      <w:spacing w:before="960" w:after="960" w:line="0" w:lineRule="atLeast"/>
      <w:outlineLvl w:val="0"/>
    </w:pPr>
    <w:rPr>
      <w:rFonts w:ascii="Arial" w:eastAsia="Arial" w:hAnsi="Arial" w:cs="Arial"/>
      <w:sz w:val="17"/>
      <w:szCs w:val="17"/>
      <w:lang w:eastAsia="en-US"/>
    </w:rPr>
  </w:style>
  <w:style w:type="paragraph" w:customStyle="1" w:styleId="150">
    <w:name w:val="Заголовок №1 (5)"/>
    <w:basedOn w:val="a"/>
    <w:link w:val="15"/>
    <w:rsid w:val="008E34A7"/>
    <w:pPr>
      <w:shd w:val="clear" w:color="auto" w:fill="FFFFFF"/>
      <w:spacing w:before="840" w:after="960" w:line="0" w:lineRule="atLeast"/>
      <w:outlineLvl w:val="0"/>
    </w:pPr>
    <w:rPr>
      <w:rFonts w:ascii="Arial" w:eastAsia="Arial" w:hAnsi="Arial" w:cs="Arial"/>
      <w:sz w:val="17"/>
      <w:szCs w:val="17"/>
      <w:lang w:eastAsia="en-US"/>
    </w:rPr>
  </w:style>
  <w:style w:type="character" w:customStyle="1" w:styleId="17">
    <w:name w:val="Заголовок №1 (7)_"/>
    <w:basedOn w:val="a0"/>
    <w:link w:val="170"/>
    <w:rsid w:val="008E34A7"/>
    <w:rPr>
      <w:rFonts w:ascii="Arial" w:eastAsia="Arial" w:hAnsi="Arial" w:cs="Arial"/>
      <w:sz w:val="17"/>
      <w:szCs w:val="17"/>
      <w:shd w:val="clear" w:color="auto" w:fill="FFFFFF"/>
    </w:rPr>
  </w:style>
  <w:style w:type="paragraph" w:customStyle="1" w:styleId="170">
    <w:name w:val="Заголовок №1 (7)"/>
    <w:basedOn w:val="a"/>
    <w:link w:val="17"/>
    <w:rsid w:val="008E34A7"/>
    <w:pPr>
      <w:shd w:val="clear" w:color="auto" w:fill="FFFFFF"/>
      <w:spacing w:before="960" w:after="960" w:line="0" w:lineRule="atLeast"/>
      <w:outlineLvl w:val="0"/>
    </w:pPr>
    <w:rPr>
      <w:rFonts w:ascii="Arial" w:eastAsia="Arial" w:hAnsi="Arial" w:cs="Arial"/>
      <w:sz w:val="17"/>
      <w:szCs w:val="17"/>
      <w:lang w:eastAsia="en-US"/>
    </w:rPr>
  </w:style>
  <w:style w:type="paragraph" w:styleId="a5">
    <w:name w:val="Body Text"/>
    <w:basedOn w:val="a"/>
    <w:link w:val="a6"/>
    <w:rsid w:val="008E34A7"/>
    <w:pPr>
      <w:spacing w:after="0" w:line="240" w:lineRule="auto"/>
      <w:ind w:right="5755"/>
      <w:jc w:val="both"/>
    </w:pPr>
    <w:rPr>
      <w:rFonts w:ascii="Times New Roman" w:hAnsi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8E34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No Spacing"/>
    <w:basedOn w:val="a"/>
    <w:link w:val="a8"/>
    <w:uiPriority w:val="1"/>
    <w:qFormat/>
    <w:rsid w:val="008E34A7"/>
    <w:pPr>
      <w:spacing w:after="0" w:line="240" w:lineRule="auto"/>
    </w:pPr>
    <w:rPr>
      <w:rFonts w:ascii="Times New Roman" w:hAnsi="Times New Roman"/>
      <w:lang w:val="en-US" w:eastAsia="en-US" w:bidi="en-US"/>
    </w:rPr>
  </w:style>
  <w:style w:type="character" w:customStyle="1" w:styleId="a8">
    <w:name w:val="Без интервала Знак"/>
    <w:basedOn w:val="a0"/>
    <w:link w:val="a7"/>
    <w:uiPriority w:val="1"/>
    <w:rsid w:val="008E34A7"/>
    <w:rPr>
      <w:rFonts w:ascii="Times New Roman" w:eastAsia="Times New Roman" w:hAnsi="Times New Roman" w:cs="Times New Roman"/>
      <w:lang w:val="en-US" w:bidi="en-US"/>
    </w:rPr>
  </w:style>
  <w:style w:type="character" w:styleId="a9">
    <w:name w:val="Strong"/>
    <w:basedOn w:val="a0"/>
    <w:uiPriority w:val="22"/>
    <w:qFormat/>
    <w:rsid w:val="002C4FDE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2C4F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4FDE"/>
    <w:rPr>
      <w:rFonts w:ascii="Tahoma" w:eastAsia="Times New Roman" w:hAnsi="Tahoma" w:cs="Tahoma"/>
      <w:sz w:val="16"/>
      <w:szCs w:val="1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C856C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C856CF"/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C856CF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C856CF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Emphasis"/>
    <w:basedOn w:val="a0"/>
    <w:qFormat/>
    <w:rsid w:val="00C856CF"/>
    <w:rPr>
      <w:i/>
      <w:iCs/>
    </w:rPr>
  </w:style>
  <w:style w:type="paragraph" w:customStyle="1" w:styleId="Pa14">
    <w:name w:val="Pa14"/>
    <w:basedOn w:val="a"/>
    <w:next w:val="a"/>
    <w:rsid w:val="00C856CF"/>
    <w:pPr>
      <w:autoSpaceDE w:val="0"/>
      <w:autoSpaceDN w:val="0"/>
      <w:adjustRightInd w:val="0"/>
      <w:spacing w:after="0" w:line="221" w:lineRule="atLeast"/>
    </w:pPr>
    <w:rPr>
      <w:rFonts w:ascii="Times New Roman" w:hAnsi="Times New Roman"/>
      <w:sz w:val="24"/>
      <w:szCs w:val="24"/>
    </w:rPr>
  </w:style>
  <w:style w:type="character" w:customStyle="1" w:styleId="A00">
    <w:name w:val="A0"/>
    <w:rsid w:val="00C856CF"/>
    <w:rPr>
      <w:color w:val="000000"/>
      <w:sz w:val="32"/>
      <w:szCs w:val="32"/>
    </w:rPr>
  </w:style>
  <w:style w:type="paragraph" w:customStyle="1" w:styleId="210">
    <w:name w:val="Основной текст с отступом 21"/>
    <w:basedOn w:val="a"/>
    <w:rsid w:val="00C856CF"/>
    <w:pPr>
      <w:widowControl w:val="0"/>
      <w:shd w:val="clear" w:color="auto" w:fill="FFFFFF"/>
      <w:tabs>
        <w:tab w:val="left" w:pos="1109"/>
      </w:tabs>
      <w:suppressAutoHyphens/>
      <w:autoSpaceDE w:val="0"/>
      <w:spacing w:after="0" w:line="240" w:lineRule="auto"/>
      <w:ind w:firstLine="709"/>
      <w:jc w:val="both"/>
    </w:pPr>
    <w:rPr>
      <w:rFonts w:ascii="Times New Roman" w:hAnsi="Times New Roman"/>
      <w:sz w:val="28"/>
      <w:szCs w:val="28"/>
      <w:lang w:eastAsia="ar-SA"/>
    </w:rPr>
  </w:style>
  <w:style w:type="character" w:styleId="ad">
    <w:name w:val="Hyperlink"/>
    <w:rsid w:val="00792149"/>
    <w:rPr>
      <w:color w:val="000080"/>
      <w:u w:val="single"/>
    </w:rPr>
  </w:style>
  <w:style w:type="paragraph" w:customStyle="1" w:styleId="ConsPlusNormal">
    <w:name w:val="ConsPlusNormal"/>
    <w:rsid w:val="00792149"/>
    <w:pPr>
      <w:widowControl w:val="0"/>
      <w:suppressAutoHyphens/>
      <w:autoSpaceDE w:val="0"/>
      <w:ind w:firstLine="720"/>
      <w:jc w:val="left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Title">
    <w:name w:val="ConsPlusTitle"/>
    <w:rsid w:val="00792149"/>
    <w:pPr>
      <w:widowControl w:val="0"/>
      <w:suppressAutoHyphens/>
      <w:autoSpaceDE w:val="0"/>
      <w:jc w:val="left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ConsNormal">
    <w:name w:val="ConsNormal"/>
    <w:rsid w:val="00BE3C1B"/>
    <w:pPr>
      <w:widowControl w:val="0"/>
      <w:suppressAutoHyphens/>
      <w:autoSpaceDE w:val="0"/>
      <w:ind w:firstLine="720"/>
      <w:jc w:val="left"/>
    </w:pPr>
    <w:rPr>
      <w:rFonts w:ascii="Arial" w:eastAsia="Times New Roman" w:hAnsi="Arial" w:cs="Arial"/>
      <w:sz w:val="20"/>
      <w:szCs w:val="20"/>
      <w:lang w:eastAsia="ar-SA"/>
    </w:rPr>
  </w:style>
  <w:style w:type="paragraph" w:styleId="ae">
    <w:name w:val="Normal (Web)"/>
    <w:basedOn w:val="a"/>
    <w:uiPriority w:val="99"/>
    <w:unhideWhenUsed/>
    <w:rsid w:val="00C50604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western">
    <w:name w:val="western"/>
    <w:basedOn w:val="a"/>
    <w:rsid w:val="001D42FA"/>
    <w:pPr>
      <w:spacing w:before="100" w:beforeAutospacing="1" w:after="100" w:afterAutospacing="1" w:line="240" w:lineRule="auto"/>
      <w:jc w:val="both"/>
    </w:pPr>
    <w:rPr>
      <w:rFonts w:ascii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9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1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81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737486">
              <w:marLeft w:val="0"/>
              <w:marRight w:val="0"/>
              <w:marTop w:val="375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111269">
                      <w:marLeft w:val="375"/>
                      <w:marRight w:val="375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55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037790-9B04-447B-8FE1-B28FCEF53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1885</TotalTime>
  <Pages>1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Администрация</cp:lastModifiedBy>
  <cp:revision>24</cp:revision>
  <cp:lastPrinted>2014-07-08T07:32:00Z</cp:lastPrinted>
  <dcterms:created xsi:type="dcterms:W3CDTF">2013-06-07T06:12:00Z</dcterms:created>
  <dcterms:modified xsi:type="dcterms:W3CDTF">2014-07-08T13:56:00Z</dcterms:modified>
</cp:coreProperties>
</file>